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1122"/>
        <w:gridCol w:w="315"/>
        <w:gridCol w:w="844"/>
        <w:gridCol w:w="309"/>
        <w:gridCol w:w="3199"/>
        <w:gridCol w:w="421"/>
        <w:gridCol w:w="2645"/>
        <w:gridCol w:w="309"/>
        <w:gridCol w:w="2974"/>
      </w:tblGrid>
      <w:tr w:rsidR="00BD3370" w:rsidRPr="0044411C" w14:paraId="04FF286C" w14:textId="77777777" w:rsidTr="00504727">
        <w:trPr>
          <w:trHeight w:val="624"/>
        </w:trPr>
        <w:tc>
          <w:tcPr>
            <w:tcW w:w="1261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65BC8D" w14:textId="196AE8F4" w:rsidR="00683233" w:rsidRPr="0044411C" w:rsidRDefault="00683233" w:rsidP="0044411C">
            <w:pPr>
              <w:spacing w:line="560" w:lineRule="exact"/>
              <w:ind w:leftChars="14" w:left="34" w:rightChars="27" w:right="65"/>
              <w:jc w:val="distribute"/>
              <w:rPr>
                <w:rFonts w:ascii="Times New Roman" w:eastAsia="標楷體" w:hAnsi="Times New Roman"/>
                <w:b/>
                <w:sz w:val="32"/>
                <w:szCs w:val="32"/>
              </w:rPr>
            </w:pPr>
            <w:bookmarkStart w:id="0" w:name="_Hlk138167093"/>
            <w:r w:rsidRPr="0044411C">
              <w:rPr>
                <w:rFonts w:ascii="Times New Roman" w:eastAsia="標楷體" w:hAnsi="Times New Roman"/>
                <w:b/>
                <w:sz w:val="32"/>
                <w:szCs w:val="32"/>
              </w:rPr>
              <w:t>桃園市立慈文國中</w:t>
            </w:r>
            <w:r w:rsidRPr="0044411C">
              <w:rPr>
                <w:rFonts w:ascii="Arial" w:eastAsia="標楷體" w:hAnsi="Arial" w:cs="Arial"/>
                <w:b/>
                <w:sz w:val="32"/>
                <w:szCs w:val="32"/>
              </w:rPr>
              <w:t>1</w:t>
            </w:r>
            <w:r w:rsidR="00015421">
              <w:rPr>
                <w:rFonts w:ascii="Arial" w:eastAsia="標楷體" w:hAnsi="Arial" w:cs="Arial" w:hint="eastAsia"/>
                <w:b/>
                <w:sz w:val="32"/>
                <w:szCs w:val="32"/>
              </w:rPr>
              <w:t>1</w:t>
            </w:r>
            <w:r w:rsidR="009138DE">
              <w:rPr>
                <w:rFonts w:ascii="Arial" w:eastAsia="標楷體" w:hAnsi="Arial" w:cs="Arial" w:hint="eastAsia"/>
                <w:b/>
                <w:sz w:val="32"/>
                <w:szCs w:val="32"/>
              </w:rPr>
              <w:t>2</w:t>
            </w:r>
            <w:r w:rsidRPr="0044411C">
              <w:rPr>
                <w:rFonts w:ascii="Times New Roman" w:eastAsia="標楷體" w:hAnsi="Times New Roman"/>
                <w:b/>
                <w:sz w:val="32"/>
                <w:szCs w:val="32"/>
              </w:rPr>
              <w:t>學年度第</w:t>
            </w:r>
            <w:r w:rsidR="009138DE">
              <w:rPr>
                <w:rFonts w:ascii="Times New Roman" w:eastAsia="標楷體" w:hAnsi="Times New Roman" w:hint="eastAsia"/>
                <w:b/>
                <w:sz w:val="32"/>
                <w:szCs w:val="32"/>
              </w:rPr>
              <w:t>一</w:t>
            </w:r>
            <w:r w:rsidRPr="0044411C">
              <w:rPr>
                <w:rFonts w:ascii="Times New Roman" w:eastAsia="標楷體" w:hAnsi="Times New Roman"/>
                <w:b/>
                <w:sz w:val="32"/>
                <w:szCs w:val="32"/>
              </w:rPr>
              <w:t>學期</w:t>
            </w:r>
            <w:r w:rsidR="00015421">
              <w:rPr>
                <w:rFonts w:ascii="Times New Roman" w:eastAsia="標楷體" w:hAnsi="Times New Roman" w:hint="eastAsia"/>
                <w:b/>
                <w:sz w:val="32"/>
                <w:szCs w:val="32"/>
              </w:rPr>
              <w:t>補</w:t>
            </w:r>
            <w:r w:rsidR="00F150EA">
              <w:rPr>
                <w:rFonts w:ascii="Times New Roman" w:eastAsia="標楷體" w:hAnsi="Times New Roman" w:hint="eastAsia"/>
                <w:b/>
                <w:sz w:val="32"/>
                <w:szCs w:val="32"/>
              </w:rPr>
              <w:t>考</w:t>
            </w:r>
            <w:bookmarkStart w:id="1" w:name="_GoBack"/>
            <w:bookmarkEnd w:id="1"/>
            <w:r w:rsidR="00287831">
              <w:rPr>
                <w:rFonts w:ascii="Times New Roman" w:eastAsia="標楷體" w:hAnsi="Times New Roman" w:hint="eastAsia"/>
                <w:b/>
                <w:sz w:val="32"/>
                <w:szCs w:val="32"/>
              </w:rPr>
              <w:t>題庫</w:t>
            </w:r>
            <w:r w:rsidR="00191454">
              <w:rPr>
                <w:rFonts w:ascii="Times New Roman" w:eastAsia="標楷體" w:hAnsi="Times New Roman" w:hint="eastAsia"/>
                <w:b/>
                <w:sz w:val="32"/>
                <w:szCs w:val="32"/>
              </w:rPr>
              <w:t>及解答</w:t>
            </w:r>
          </w:p>
        </w:tc>
      </w:tr>
      <w:tr w:rsidR="00BD3370" w:rsidRPr="0044411C" w14:paraId="6B29455B" w14:textId="77777777" w:rsidTr="00504727">
        <w:trPr>
          <w:trHeight w:val="624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BE5761" w14:textId="77777777" w:rsidR="00683233" w:rsidRPr="0044411C" w:rsidRDefault="00683233" w:rsidP="0044411C">
            <w:pPr>
              <w:spacing w:line="240" w:lineRule="exact"/>
              <w:ind w:leftChars="-59" w:left="-142" w:rightChars="-4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11C">
              <w:rPr>
                <w:rFonts w:ascii="Times New Roman" w:hAnsi="Times New Roman"/>
                <w:sz w:val="20"/>
                <w:szCs w:val="20"/>
              </w:rPr>
              <w:t>科</w:t>
            </w:r>
          </w:p>
          <w:p w14:paraId="602AFB27" w14:textId="77777777" w:rsidR="00683233" w:rsidRPr="0044411C" w:rsidRDefault="00683233" w:rsidP="0044411C">
            <w:pPr>
              <w:spacing w:line="240" w:lineRule="exact"/>
              <w:ind w:leftChars="-59" w:left="-142" w:rightChars="-4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11C">
              <w:rPr>
                <w:rFonts w:ascii="Times New Roman" w:hAnsi="Times New Roman"/>
                <w:sz w:val="20"/>
                <w:szCs w:val="20"/>
              </w:rPr>
              <w:t>目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F1FBFB" w14:textId="77777777" w:rsidR="00683233" w:rsidRPr="00287831" w:rsidRDefault="00BD3370" w:rsidP="0044411C">
            <w:pPr>
              <w:spacing w:line="30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287831">
              <w:rPr>
                <w:rFonts w:ascii="Times New Roman" w:eastAsia="標楷體" w:hAnsi="Times New Roman"/>
                <w:sz w:val="28"/>
                <w:szCs w:val="28"/>
              </w:rPr>
              <w:t>英</w:t>
            </w:r>
            <w:r w:rsidR="00683233" w:rsidRPr="00287831">
              <w:rPr>
                <w:rFonts w:ascii="Times New Roman" w:eastAsia="標楷體" w:hAnsi="Times New Roman"/>
                <w:sz w:val="28"/>
                <w:szCs w:val="28"/>
              </w:rPr>
              <w:t>文</w:t>
            </w:r>
          </w:p>
        </w:tc>
        <w:tc>
          <w:tcPr>
            <w:tcW w:w="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5CACD7" w14:textId="77777777" w:rsidR="00683233" w:rsidRPr="00287831" w:rsidRDefault="00683233" w:rsidP="0044411C">
            <w:pPr>
              <w:spacing w:line="240" w:lineRule="exact"/>
              <w:ind w:leftChars="-42" w:left="-101" w:rightChars="-4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7831">
              <w:rPr>
                <w:rFonts w:ascii="Times New Roman" w:hAnsi="Times New Roman"/>
                <w:sz w:val="20"/>
                <w:szCs w:val="20"/>
              </w:rPr>
              <w:t>代</w:t>
            </w:r>
          </w:p>
          <w:p w14:paraId="275F9A3C" w14:textId="77777777" w:rsidR="00683233" w:rsidRPr="00287831" w:rsidRDefault="00683233" w:rsidP="0044411C">
            <w:pPr>
              <w:spacing w:line="240" w:lineRule="exact"/>
              <w:ind w:leftChars="-42" w:left="-101" w:rightChars="-4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7831">
              <w:rPr>
                <w:rFonts w:ascii="Times New Roman" w:hAnsi="Times New Roman"/>
                <w:sz w:val="20"/>
                <w:szCs w:val="20"/>
              </w:rPr>
              <w:t>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ACB961" w14:textId="77777777" w:rsidR="00683233" w:rsidRPr="00287831" w:rsidRDefault="00683233" w:rsidP="0044411C">
            <w:pPr>
              <w:spacing w:line="300" w:lineRule="exact"/>
              <w:jc w:val="center"/>
              <w:rPr>
                <w:rFonts w:ascii="Arial" w:eastAsia="標楷體" w:hAnsi="Arial" w:cs="Arial"/>
                <w:b/>
                <w:sz w:val="28"/>
                <w:szCs w:val="28"/>
              </w:rPr>
            </w:pPr>
            <w:r w:rsidRPr="00287831">
              <w:rPr>
                <w:rFonts w:ascii="Arial" w:eastAsia="標楷體" w:hAnsi="Arial" w:cs="Arial"/>
                <w:b/>
                <w:sz w:val="28"/>
                <w:szCs w:val="28"/>
              </w:rPr>
              <w:t>0</w:t>
            </w:r>
            <w:r w:rsidR="00BD3370" w:rsidRPr="00287831">
              <w:rPr>
                <w:rFonts w:ascii="Arial" w:eastAsia="標楷體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507FF4" w14:textId="77777777" w:rsidR="00683233" w:rsidRPr="00287831" w:rsidRDefault="00683233" w:rsidP="0044411C">
            <w:pPr>
              <w:spacing w:line="240" w:lineRule="exact"/>
              <w:ind w:leftChars="-45" w:left="-108" w:rightChars="-4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7831">
              <w:rPr>
                <w:rFonts w:ascii="Times New Roman" w:hAnsi="Times New Roman"/>
                <w:sz w:val="20"/>
                <w:szCs w:val="20"/>
              </w:rPr>
              <w:t>範</w:t>
            </w:r>
          </w:p>
          <w:p w14:paraId="35497295" w14:textId="77777777" w:rsidR="00683233" w:rsidRPr="00287831" w:rsidRDefault="00683233" w:rsidP="0044411C">
            <w:pPr>
              <w:spacing w:line="240" w:lineRule="exact"/>
              <w:ind w:leftChars="-45" w:left="-108" w:rightChars="-4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7831">
              <w:rPr>
                <w:rFonts w:ascii="Times New Roman" w:hAnsi="Times New Roman"/>
                <w:sz w:val="20"/>
                <w:szCs w:val="20"/>
              </w:rPr>
              <w:t>圍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BD87C8" w14:textId="20BE9FC2" w:rsidR="00683233" w:rsidRPr="00287831" w:rsidRDefault="00BD3370" w:rsidP="0044411C">
            <w:pPr>
              <w:spacing w:line="30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 w:rsidRPr="00287831">
              <w:rPr>
                <w:rFonts w:ascii="Times New Roman" w:eastAsia="標楷體" w:hAnsi="Times New Roman"/>
                <w:sz w:val="28"/>
                <w:szCs w:val="28"/>
              </w:rPr>
              <w:t>翰林</w:t>
            </w:r>
            <w:r w:rsidR="00683233" w:rsidRPr="00287831">
              <w:rPr>
                <w:rFonts w:ascii="Times New Roman" w:eastAsia="標楷體" w:hAnsi="Times New Roman"/>
                <w:sz w:val="28"/>
                <w:szCs w:val="28"/>
              </w:rPr>
              <w:t>版</w:t>
            </w:r>
            <w:r w:rsidR="00287831" w:rsidRPr="00287831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</w:t>
            </w:r>
            <w:r w:rsidR="00287831" w:rsidRPr="00287831">
              <w:rPr>
                <w:rFonts w:ascii="Times New Roman" w:eastAsia="標楷體" w:hAnsi="Times New Roman" w:hint="eastAsia"/>
                <w:sz w:val="28"/>
                <w:szCs w:val="28"/>
              </w:rPr>
              <w:t>第</w:t>
            </w:r>
            <w:r w:rsidR="009138DE">
              <w:rPr>
                <w:rFonts w:ascii="Times New Roman" w:eastAsia="標楷體" w:hAnsi="Times New Roman" w:hint="eastAsia"/>
                <w:sz w:val="28"/>
                <w:szCs w:val="28"/>
              </w:rPr>
              <w:t>三</w:t>
            </w:r>
            <w:r w:rsidR="00287831" w:rsidRPr="00287831">
              <w:rPr>
                <w:rFonts w:ascii="Times New Roman" w:eastAsia="標楷體" w:hAnsi="Times New Roman" w:hint="eastAsia"/>
                <w:sz w:val="28"/>
                <w:szCs w:val="28"/>
              </w:rPr>
              <w:t>冊全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0EF2B3" w14:textId="77777777" w:rsidR="00373A5C" w:rsidRPr="0044411C" w:rsidRDefault="00683233" w:rsidP="0044411C">
            <w:pPr>
              <w:spacing w:line="240" w:lineRule="exact"/>
              <w:ind w:leftChars="-104" w:left="-250" w:rightChars="-103" w:right="-24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11C">
              <w:rPr>
                <w:rFonts w:ascii="Times New Roman" w:hAnsi="Times New Roman"/>
                <w:sz w:val="20"/>
                <w:szCs w:val="20"/>
              </w:rPr>
              <w:t>班級</w:t>
            </w:r>
          </w:p>
          <w:p w14:paraId="17819E36" w14:textId="77777777" w:rsidR="00683233" w:rsidRPr="0044411C" w:rsidRDefault="00683233" w:rsidP="0044411C">
            <w:pPr>
              <w:spacing w:line="240" w:lineRule="exact"/>
              <w:ind w:leftChars="-104" w:left="-250" w:rightChars="-103" w:right="-24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11C">
              <w:rPr>
                <w:rFonts w:ascii="Times New Roman" w:hAnsi="Times New Roman"/>
                <w:sz w:val="20"/>
                <w:szCs w:val="20"/>
              </w:rPr>
              <w:t>座號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9F47A5" w14:textId="77777777" w:rsidR="00683233" w:rsidRPr="0044411C" w:rsidRDefault="00287831" w:rsidP="0044411C">
            <w:pPr>
              <w:spacing w:line="30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八</w:t>
            </w:r>
            <w:r w:rsidR="00683233" w:rsidRPr="0044411C">
              <w:rPr>
                <w:rFonts w:ascii="Times New Roman" w:eastAsia="標楷體" w:hAnsi="Times New Roman"/>
                <w:sz w:val="28"/>
                <w:szCs w:val="28"/>
              </w:rPr>
              <w:t>年</w:t>
            </w:r>
            <w:r w:rsidR="00683233" w:rsidRPr="0044411C">
              <w:rPr>
                <w:rFonts w:ascii="Times New Roman" w:eastAsia="標楷體" w:hAnsi="Times New Roman"/>
                <w:sz w:val="28"/>
                <w:szCs w:val="28"/>
              </w:rPr>
              <w:t xml:space="preserve">   </w:t>
            </w:r>
            <w:r w:rsidR="00683233" w:rsidRPr="0044411C">
              <w:rPr>
                <w:rFonts w:ascii="Times New Roman" w:eastAsia="標楷體" w:hAnsi="Times New Roman"/>
                <w:sz w:val="28"/>
                <w:szCs w:val="28"/>
              </w:rPr>
              <w:t>班</w:t>
            </w:r>
            <w:r w:rsidR="00683233" w:rsidRPr="0044411C">
              <w:rPr>
                <w:rFonts w:ascii="Times New Roman" w:eastAsia="標楷體" w:hAnsi="Times New Roman"/>
                <w:sz w:val="28"/>
                <w:szCs w:val="28"/>
              </w:rPr>
              <w:t xml:space="preserve">    </w:t>
            </w:r>
            <w:r w:rsidR="00683233" w:rsidRPr="0044411C">
              <w:rPr>
                <w:rFonts w:ascii="Times New Roman" w:eastAsia="標楷體" w:hAnsi="Times New Roman"/>
                <w:sz w:val="28"/>
                <w:szCs w:val="28"/>
              </w:rPr>
              <w:t>號</w:t>
            </w:r>
          </w:p>
        </w:tc>
        <w:tc>
          <w:tcPr>
            <w:tcW w:w="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8C7077" w14:textId="77777777" w:rsidR="00373A5C" w:rsidRPr="0044411C" w:rsidRDefault="00683233" w:rsidP="0044411C">
            <w:pPr>
              <w:spacing w:line="240" w:lineRule="exact"/>
              <w:ind w:leftChars="-45" w:left="-108" w:rightChars="-4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11C">
              <w:rPr>
                <w:rFonts w:ascii="Times New Roman" w:hAnsi="Times New Roman"/>
                <w:sz w:val="20"/>
                <w:szCs w:val="20"/>
              </w:rPr>
              <w:t>姓</w:t>
            </w:r>
          </w:p>
          <w:p w14:paraId="0DC351D0" w14:textId="77777777" w:rsidR="00683233" w:rsidRPr="0044411C" w:rsidRDefault="00683233" w:rsidP="0044411C">
            <w:pPr>
              <w:spacing w:line="240" w:lineRule="exact"/>
              <w:ind w:leftChars="-45" w:left="-108" w:rightChars="-4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11C">
              <w:rPr>
                <w:rFonts w:ascii="Times New Roman" w:hAnsi="Times New Roman"/>
                <w:sz w:val="20"/>
                <w:szCs w:val="20"/>
              </w:rPr>
              <w:t>名</w:t>
            </w:r>
          </w:p>
        </w:tc>
        <w:tc>
          <w:tcPr>
            <w:tcW w:w="3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263E1B" w14:textId="77777777" w:rsidR="00683233" w:rsidRPr="0044411C" w:rsidRDefault="00683233" w:rsidP="0044411C">
            <w:pPr>
              <w:spacing w:line="30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bookmarkEnd w:id="0"/>
    </w:tbl>
    <w:p w14:paraId="2956B310" w14:textId="77777777" w:rsidR="009C2AD5" w:rsidRDefault="009C2AD5" w:rsidP="00BD3370">
      <w:pPr>
        <w:rPr>
          <w:rFonts w:ascii="Times New Roman" w:hAnsi="Times New Roman"/>
        </w:rPr>
        <w:sectPr w:rsidR="009C2AD5" w:rsidSect="009C2AD5">
          <w:footerReference w:type="default" r:id="rId7"/>
          <w:pgSz w:w="14572" w:h="20639" w:code="12"/>
          <w:pgMar w:top="964" w:right="1021" w:bottom="1021" w:left="1021" w:header="851" w:footer="851" w:gutter="0"/>
          <w:cols w:sep="1" w:space="425"/>
          <w:docGrid w:type="lines" w:linePitch="360"/>
        </w:sectPr>
      </w:pPr>
    </w:p>
    <w:p w14:paraId="4F2EDB79" w14:textId="2FA70AD1" w:rsidR="00945FFE" w:rsidRDefault="00945FFE" w:rsidP="00945FFE">
      <w:pPr>
        <w:pStyle w:val="TTSHeader"/>
      </w:pPr>
      <w:r>
        <w:t>一、字彙選擇</w:t>
      </w:r>
      <w:r>
        <w:t xml:space="preserve"> </w:t>
      </w:r>
    </w:p>
    <w:p w14:paraId="53A6907D" w14:textId="77777777" w:rsidR="00945FFE" w:rsidRDefault="00945FFE" w:rsidP="00945FFE">
      <w:pPr>
        <w:pStyle w:val="Normal3a37d1a6-a27b-4c33-8c91-8312c27ddf9b"/>
        <w:numPr>
          <w:ilvl w:val="0"/>
          <w:numId w:val="8"/>
        </w:numPr>
        <w:ind w:left="1050" w:hanging="722"/>
        <w:rPr>
          <w:rFonts w:eastAsia="標楷體"/>
        </w:rPr>
      </w:pPr>
      <w:r>
        <w:rPr>
          <w:color w:val="000000"/>
        </w:rPr>
        <w:t xml:space="preserve">(   ) </w:t>
      </w:r>
      <w:r w:rsidRPr="00E463B8">
        <w:rPr>
          <w:rFonts w:eastAsia="標楷體" w:hint="eastAsia"/>
          <w:color w:val="000000"/>
        </w:rPr>
        <w:t>Look at the picture.  What is the man doing?</w:t>
      </w:r>
    </w:p>
    <w:p w14:paraId="3801FBF4" w14:textId="33CF3813" w:rsidR="00945FFE" w:rsidRDefault="00945FFE" w:rsidP="00945FFE">
      <w:pPr>
        <w:pStyle w:val="Normal3a37d1a6-a27b-4c33-8c91-8312c27ddf9b"/>
        <w:ind w:left="1050"/>
        <w:jc w:val="center"/>
        <w:textAlignment w:val="center"/>
        <w:rPr>
          <w:rFonts w:eastAsia="標楷體"/>
        </w:rPr>
      </w:pPr>
      <w:r>
        <w:rPr>
          <w:noProof/>
        </w:rPr>
        <w:drawing>
          <wp:inline distT="0" distB="0" distL="0" distR="0" wp14:anchorId="668E59D7" wp14:editId="601F821B">
            <wp:extent cx="1800225" cy="1447800"/>
            <wp:effectExtent l="0" t="0" r="9525" b="0"/>
            <wp:docPr id="10" name="圖片 10" descr="2R9d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2R9d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B92BD" w14:textId="77777777" w:rsidR="00945FFE" w:rsidRDefault="00945FFE" w:rsidP="00945FFE">
      <w:pPr>
        <w:pStyle w:val="Normal3a37d1a6-a27b-4c33-8c91-8312c27ddf9b"/>
        <w:ind w:left="1050"/>
        <w:rPr>
          <w:rFonts w:eastAsia="標楷體"/>
        </w:rPr>
      </w:pP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Ａ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He is doing the dishes.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Ｂ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 xml:space="preserve">He is </w:t>
      </w:r>
      <w:r w:rsidRPr="004059E2">
        <w:rPr>
          <w:rFonts w:eastAsia="標楷體" w:hint="eastAsia"/>
          <w:color w:val="000000"/>
          <w:spacing w:val="20"/>
        </w:rPr>
        <w:t>f</w:t>
      </w:r>
      <w:r w:rsidRPr="004059E2">
        <w:rPr>
          <w:rFonts w:eastAsia="標楷體" w:hint="eastAsia"/>
          <w:color w:val="000000"/>
        </w:rPr>
        <w:t>i</w:t>
      </w:r>
      <w:r w:rsidRPr="00E463B8">
        <w:rPr>
          <w:rFonts w:eastAsia="標楷體" w:hint="eastAsia"/>
          <w:color w:val="000000"/>
        </w:rPr>
        <w:t>xing the drawers.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Ｃ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He is taking out the trash.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Ｄ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He is wiping the windows.</w:t>
      </w:r>
    </w:p>
    <w:p w14:paraId="05A92100" w14:textId="77777777" w:rsidR="00945FFE" w:rsidRDefault="00945FFE" w:rsidP="00945FFE">
      <w:pPr>
        <w:pStyle w:val="Normal3a37d1a6-a27b-4c33-8c91-8312c27ddf9b"/>
        <w:numPr>
          <w:ilvl w:val="0"/>
          <w:numId w:val="8"/>
        </w:numPr>
        <w:ind w:left="1050" w:hanging="722"/>
        <w:rPr>
          <w:rFonts w:eastAsia="標楷體"/>
        </w:rPr>
      </w:pPr>
      <w:r>
        <w:rPr>
          <w:color w:val="000000"/>
        </w:rPr>
        <w:t xml:space="preserve">(   ) </w:t>
      </w:r>
      <w:r w:rsidRPr="00E463B8">
        <w:rPr>
          <w:rFonts w:eastAsia="標楷體" w:hint="eastAsia"/>
          <w:color w:val="000000"/>
        </w:rPr>
        <w:t>Look at the picture.  What season is it?</w:t>
      </w:r>
    </w:p>
    <w:p w14:paraId="4463A34A" w14:textId="7F8000F9" w:rsidR="00945FFE" w:rsidRDefault="00945FFE" w:rsidP="00945FFE">
      <w:pPr>
        <w:pStyle w:val="Normal3a37d1a6-a27b-4c33-8c91-8312c27ddf9b"/>
        <w:ind w:left="1050"/>
        <w:jc w:val="center"/>
        <w:textAlignment w:val="center"/>
        <w:rPr>
          <w:rFonts w:eastAsia="標楷體"/>
        </w:rPr>
      </w:pPr>
      <w:r>
        <w:rPr>
          <w:noProof/>
        </w:rPr>
        <w:drawing>
          <wp:inline distT="0" distB="0" distL="0" distR="0" wp14:anchorId="7E19891C" wp14:editId="19D79BC8">
            <wp:extent cx="1304925" cy="1085850"/>
            <wp:effectExtent l="0" t="0" r="9525" b="0"/>
            <wp:docPr id="9" name="圖片 9" descr="2c8Uv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2c8UvV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C20C1" w14:textId="77777777" w:rsidR="00945FFE" w:rsidRDefault="00945FFE" w:rsidP="00945FFE">
      <w:pPr>
        <w:pStyle w:val="Normal3a37d1a6-a27b-4c33-8c91-8312c27ddf9b"/>
        <w:ind w:left="1050"/>
        <w:rPr>
          <w:rFonts w:eastAsia="標楷體"/>
        </w:rPr>
      </w:pP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Ａ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Spring.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Ｂ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Summer.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Ｃ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Autumn.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Ｄ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Winter.</w:t>
      </w:r>
    </w:p>
    <w:p w14:paraId="5E0161E8" w14:textId="77777777" w:rsidR="00945FFE" w:rsidRDefault="00945FFE" w:rsidP="00945FFE">
      <w:pPr>
        <w:pStyle w:val="Normal3a37d1a6-a27b-4c33-8c91-8312c27ddf9b"/>
        <w:numPr>
          <w:ilvl w:val="0"/>
          <w:numId w:val="8"/>
        </w:numPr>
        <w:ind w:left="1050" w:hanging="722"/>
        <w:rPr>
          <w:rFonts w:eastAsia="標楷體"/>
        </w:rPr>
      </w:pPr>
      <w:r>
        <w:rPr>
          <w:color w:val="000000"/>
        </w:rPr>
        <w:t xml:space="preserve">(   ) </w:t>
      </w:r>
      <w:r w:rsidRPr="00E463B8">
        <w:rPr>
          <w:rFonts w:eastAsia="標楷體" w:hint="eastAsia"/>
          <w:color w:val="000000"/>
        </w:rPr>
        <w:t>Look at the picture.  What will the girl do tomorrow?</w:t>
      </w:r>
    </w:p>
    <w:p w14:paraId="7615DA4B" w14:textId="40C64909" w:rsidR="00945FFE" w:rsidRDefault="00945FFE" w:rsidP="00945FFE">
      <w:pPr>
        <w:pStyle w:val="Normal3a37d1a6-a27b-4c33-8c91-8312c27ddf9b"/>
        <w:ind w:left="1050"/>
        <w:jc w:val="center"/>
        <w:textAlignment w:val="center"/>
        <w:rPr>
          <w:rFonts w:eastAsia="標楷體"/>
        </w:rPr>
      </w:pPr>
      <w:r>
        <w:rPr>
          <w:noProof/>
        </w:rPr>
        <w:drawing>
          <wp:inline distT="0" distB="0" distL="0" distR="0" wp14:anchorId="34ADE89D" wp14:editId="69B78716">
            <wp:extent cx="1590675" cy="1438275"/>
            <wp:effectExtent l="0" t="0" r="9525" b="9525"/>
            <wp:docPr id="8" name="圖片 8" descr="2hV4I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hV4I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4675B" w14:textId="77777777" w:rsidR="00945FFE" w:rsidRDefault="00945FFE" w:rsidP="00945FFE">
      <w:pPr>
        <w:pStyle w:val="Normal3a37d1a6-a27b-4c33-8c91-8312c27ddf9b"/>
        <w:ind w:left="1050"/>
        <w:rPr>
          <w:rFonts w:eastAsia="標楷體"/>
        </w:rPr>
      </w:pP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Ａ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She will go biking.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Ｂ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She will go hiking.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Ｃ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She will go jogging.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Ｄ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She will go mountain climbing.</w:t>
      </w:r>
    </w:p>
    <w:p w14:paraId="09DDEE7F" w14:textId="77777777" w:rsidR="00945FFE" w:rsidRDefault="00945FFE" w:rsidP="00945FFE">
      <w:pPr>
        <w:pStyle w:val="Normal3a37d1a6-a27b-4c33-8c91-8312c27ddf9b"/>
        <w:numPr>
          <w:ilvl w:val="0"/>
          <w:numId w:val="8"/>
        </w:numPr>
        <w:ind w:left="1050" w:hanging="722"/>
        <w:rPr>
          <w:rFonts w:eastAsia="標楷體"/>
        </w:rPr>
      </w:pPr>
      <w:r>
        <w:rPr>
          <w:color w:val="000000"/>
        </w:rPr>
        <w:t xml:space="preserve">(   ) </w:t>
      </w:r>
      <w:r w:rsidRPr="00E463B8">
        <w:rPr>
          <w:rFonts w:eastAsia="標楷體" w:hint="eastAsia"/>
          <w:color w:val="000000"/>
        </w:rPr>
        <w:t>A</w:t>
      </w:r>
      <w:r w:rsidRPr="004059E2">
        <w:rPr>
          <w:rFonts w:eastAsia="標楷體" w:hint="eastAsia"/>
          <w:color w:val="000000"/>
        </w:rPr>
        <w:t>:</w:t>
      </w:r>
      <w:r w:rsidRPr="00E463B8">
        <w:rPr>
          <w:rFonts w:eastAsia="標楷體" w:hint="eastAsia"/>
          <w:color w:val="000000"/>
        </w:rPr>
        <w:t xml:space="preserve"> Is Audrey going to the pool today?  B</w:t>
      </w:r>
      <w:r w:rsidRPr="004059E2">
        <w:rPr>
          <w:rFonts w:eastAsia="標楷體" w:hint="eastAsia"/>
          <w:color w:val="000000"/>
        </w:rPr>
        <w:t>:</w:t>
      </w:r>
      <w:r w:rsidRPr="00E463B8">
        <w:rPr>
          <w:rFonts w:eastAsia="標楷體" w:hint="eastAsia"/>
          <w:color w:val="000000"/>
        </w:rPr>
        <w:t xml:space="preserve"> Yes.  She will go </w:t>
      </w:r>
      <w:r w:rsidRPr="00454C33">
        <w:rPr>
          <w:rFonts w:eastAsia="標楷體" w:hint="eastAsia"/>
          <w:color w:val="000000"/>
          <w:u w:val="single"/>
        </w:rPr>
        <w:t xml:space="preserve">　　　</w:t>
      </w:r>
      <w:r w:rsidRPr="00E463B8">
        <w:rPr>
          <w:rFonts w:eastAsia="標楷體" w:hint="eastAsia"/>
          <w:color w:val="000000"/>
        </w:rPr>
        <w:t>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Ａ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sur</w:t>
      </w:r>
      <w:r w:rsidRPr="004059E2">
        <w:rPr>
          <w:rFonts w:eastAsia="標楷體" w:hint="eastAsia"/>
          <w:color w:val="000000"/>
          <w:spacing w:val="20"/>
        </w:rPr>
        <w:t>f</w:t>
      </w:r>
      <w:r w:rsidRPr="004059E2">
        <w:rPr>
          <w:rFonts w:eastAsia="標楷體" w:hint="eastAsia"/>
          <w:color w:val="000000"/>
        </w:rPr>
        <w:t>i</w:t>
      </w:r>
      <w:r w:rsidRPr="00E463B8">
        <w:rPr>
          <w:rFonts w:eastAsia="標楷體" w:hint="eastAsia"/>
          <w:color w:val="000000"/>
        </w:rPr>
        <w:t>ng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Ｂ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sailing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Ｃ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shopping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Ｄ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swimming</w:t>
      </w:r>
    </w:p>
    <w:p w14:paraId="221328D9" w14:textId="77777777" w:rsidR="00945FFE" w:rsidRDefault="00945FFE" w:rsidP="00945FFE">
      <w:pPr>
        <w:pStyle w:val="Normal3a37d1a6-a27b-4c33-8c91-8312c27ddf9b"/>
        <w:numPr>
          <w:ilvl w:val="0"/>
          <w:numId w:val="8"/>
        </w:numPr>
        <w:ind w:left="1050" w:hanging="722"/>
        <w:rPr>
          <w:rFonts w:eastAsia="標楷體"/>
        </w:rPr>
      </w:pPr>
      <w:r>
        <w:rPr>
          <w:color w:val="000000"/>
        </w:rPr>
        <w:t xml:space="preserve">(   ) </w:t>
      </w:r>
      <w:r w:rsidRPr="00E463B8">
        <w:rPr>
          <w:rFonts w:eastAsia="標楷體" w:hint="eastAsia"/>
          <w:color w:val="000000"/>
        </w:rPr>
        <w:t>A</w:t>
      </w:r>
      <w:r w:rsidRPr="004059E2">
        <w:rPr>
          <w:rFonts w:eastAsia="標楷體" w:hint="eastAsia"/>
          <w:color w:val="000000"/>
        </w:rPr>
        <w:t>:</w:t>
      </w:r>
      <w:r w:rsidRPr="00E463B8">
        <w:rPr>
          <w:rFonts w:eastAsia="標楷體" w:hint="eastAsia"/>
          <w:color w:val="000000"/>
        </w:rPr>
        <w:t xml:space="preserve"> It</w:t>
      </w:r>
      <w:r w:rsidRPr="00BC2614">
        <w:rPr>
          <w:rFonts w:eastAsia="標楷體"/>
          <w:color w:val="000000"/>
        </w:rPr>
        <w:t>’</w:t>
      </w:r>
      <w:r w:rsidRPr="00E463B8">
        <w:rPr>
          <w:rFonts w:eastAsia="標楷體" w:hint="eastAsia"/>
          <w:color w:val="000000"/>
        </w:rPr>
        <w:t>s really hot in here.  B</w:t>
      </w:r>
      <w:r w:rsidRPr="004059E2">
        <w:rPr>
          <w:rFonts w:eastAsia="標楷體" w:hint="eastAsia"/>
          <w:color w:val="000000"/>
        </w:rPr>
        <w:t>:</w:t>
      </w:r>
      <w:r w:rsidRPr="00E463B8">
        <w:rPr>
          <w:rFonts w:eastAsia="標楷體" w:hint="eastAsia"/>
          <w:color w:val="000000"/>
        </w:rPr>
        <w:t xml:space="preserve"> Yes.  I</w:t>
      </w:r>
      <w:r w:rsidRPr="00BC2614">
        <w:rPr>
          <w:rFonts w:eastAsia="標楷體"/>
          <w:color w:val="000000"/>
        </w:rPr>
        <w:t>’</w:t>
      </w:r>
      <w:r w:rsidRPr="00E463B8">
        <w:rPr>
          <w:rFonts w:eastAsia="標楷體" w:hint="eastAsia"/>
          <w:color w:val="000000"/>
        </w:rPr>
        <w:t xml:space="preserve">m going to </w:t>
      </w:r>
      <w:r w:rsidRPr="00454C33">
        <w:rPr>
          <w:rFonts w:eastAsia="標楷體" w:hint="eastAsia"/>
          <w:color w:val="000000"/>
          <w:u w:val="single"/>
        </w:rPr>
        <w:t xml:space="preserve">　　　</w:t>
      </w:r>
      <w:r w:rsidRPr="00E463B8">
        <w:rPr>
          <w:rFonts w:eastAsia="標楷體" w:hint="eastAsia"/>
          <w:color w:val="000000"/>
        </w:rPr>
        <w:t xml:space="preserve"> my sweater.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Ａ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get off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Ｂ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take off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Ｃ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ask for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Ｄ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pay for</w:t>
      </w:r>
    </w:p>
    <w:p w14:paraId="5412D4D6" w14:textId="77777777" w:rsidR="00945FFE" w:rsidRDefault="00945FFE" w:rsidP="00945FFE">
      <w:pPr>
        <w:pStyle w:val="Normal3a37d1a6-a27b-4c33-8c91-8312c27ddf9b"/>
        <w:numPr>
          <w:ilvl w:val="0"/>
          <w:numId w:val="8"/>
        </w:numPr>
        <w:ind w:left="1050" w:hanging="722"/>
        <w:rPr>
          <w:rFonts w:eastAsia="標楷體"/>
        </w:rPr>
      </w:pPr>
      <w:r>
        <w:rPr>
          <w:color w:val="000000"/>
        </w:rPr>
        <w:t xml:space="preserve">(   ) </w:t>
      </w:r>
      <w:r w:rsidRPr="00E463B8">
        <w:rPr>
          <w:rFonts w:eastAsia="標楷體" w:hint="eastAsia"/>
          <w:color w:val="000000"/>
        </w:rPr>
        <w:t>A</w:t>
      </w:r>
      <w:r w:rsidRPr="004059E2">
        <w:rPr>
          <w:rFonts w:eastAsia="標楷體" w:hint="eastAsia"/>
          <w:color w:val="000000"/>
        </w:rPr>
        <w:t>:</w:t>
      </w:r>
      <w:r w:rsidRPr="00E463B8">
        <w:rPr>
          <w:rFonts w:eastAsia="標楷體" w:hint="eastAsia"/>
          <w:color w:val="000000"/>
        </w:rPr>
        <w:t xml:space="preserve"> I don</w:t>
      </w:r>
      <w:r w:rsidRPr="00BC2614">
        <w:rPr>
          <w:rFonts w:eastAsia="標楷體"/>
          <w:color w:val="000000"/>
        </w:rPr>
        <w:t>’</w:t>
      </w:r>
      <w:r w:rsidRPr="00E463B8">
        <w:rPr>
          <w:rFonts w:eastAsia="標楷體" w:hint="eastAsia"/>
          <w:color w:val="000000"/>
        </w:rPr>
        <w:t>t want to try it again.  B</w:t>
      </w:r>
      <w:r w:rsidRPr="004059E2">
        <w:rPr>
          <w:rFonts w:eastAsia="標楷體" w:hint="eastAsia"/>
          <w:color w:val="000000"/>
        </w:rPr>
        <w:t>:</w:t>
      </w:r>
      <w:r w:rsidRPr="00E463B8">
        <w:rPr>
          <w:rFonts w:eastAsia="標楷體" w:hint="eastAsia"/>
          <w:color w:val="000000"/>
        </w:rPr>
        <w:t xml:space="preserve"> Just keep practicing.  Don</w:t>
      </w:r>
      <w:r w:rsidRPr="00BC2614">
        <w:rPr>
          <w:rFonts w:eastAsia="標楷體"/>
          <w:color w:val="000000"/>
        </w:rPr>
        <w:t>’</w:t>
      </w:r>
      <w:r w:rsidRPr="00E463B8">
        <w:rPr>
          <w:rFonts w:eastAsia="標楷體" w:hint="eastAsia"/>
          <w:color w:val="000000"/>
        </w:rPr>
        <w:t xml:space="preserve">t </w:t>
      </w:r>
      <w:r w:rsidRPr="00454C33">
        <w:rPr>
          <w:rFonts w:eastAsia="標楷體" w:hint="eastAsia"/>
          <w:color w:val="000000"/>
          <w:u w:val="single"/>
        </w:rPr>
        <w:t xml:space="preserve">　　　</w:t>
      </w:r>
      <w:r w:rsidRPr="00E463B8">
        <w:rPr>
          <w:rFonts w:eastAsia="標楷體" w:hint="eastAsia"/>
          <w:color w:val="000000"/>
        </w:rPr>
        <w:t>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Ａ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put on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Ｂ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give up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Ｃ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make fun of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Ｄ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take it out</w:t>
      </w:r>
    </w:p>
    <w:p w14:paraId="717C04EF" w14:textId="3656CC91" w:rsidR="00945FFE" w:rsidRDefault="00945FFE" w:rsidP="00945FFE">
      <w:pPr>
        <w:pStyle w:val="TTSHeader"/>
      </w:pPr>
      <w:r>
        <w:t>二、文法選擇</w:t>
      </w:r>
      <w:r>
        <w:t xml:space="preserve"> </w:t>
      </w:r>
    </w:p>
    <w:p w14:paraId="3DD633F1" w14:textId="77777777" w:rsidR="00945FFE" w:rsidRPr="005D7B9B" w:rsidRDefault="00945FFE" w:rsidP="00945FFE">
      <w:pPr>
        <w:pStyle w:val="Normal3a37d1a6-a27b-4c33-8c91-8312c27ddf9b"/>
        <w:numPr>
          <w:ilvl w:val="0"/>
          <w:numId w:val="9"/>
        </w:numPr>
        <w:ind w:left="1050" w:hanging="722"/>
        <w:rPr>
          <w:rFonts w:eastAsia="標楷體"/>
        </w:rPr>
      </w:pPr>
      <w:r>
        <w:rPr>
          <w:color w:val="000000"/>
        </w:rPr>
        <w:t xml:space="preserve">(   ) </w:t>
      </w:r>
      <w:r w:rsidRPr="005D7B9B">
        <w:rPr>
          <w:rFonts w:eastAsia="標楷體"/>
          <w:color w:val="000000"/>
        </w:rPr>
        <w:t>A: Why didn’t you say goodbye to Ethan when you le</w:t>
      </w:r>
      <w:r w:rsidRPr="005D7B9B">
        <w:rPr>
          <w:rFonts w:eastAsia="標楷體"/>
          <w:color w:val="000000"/>
          <w:spacing w:val="20"/>
        </w:rPr>
        <w:t>f</w:t>
      </w:r>
      <w:r w:rsidRPr="005D7B9B">
        <w:rPr>
          <w:rFonts w:eastAsia="標楷體"/>
          <w:color w:val="000000"/>
        </w:rPr>
        <w:t xml:space="preserve">t?  B: He </w:t>
      </w:r>
      <w:r w:rsidRPr="005D7B9B">
        <w:rPr>
          <w:rFonts w:eastAsia="標楷體" w:hAnsi="標楷體"/>
          <w:color w:val="000000"/>
          <w:u w:val="single"/>
        </w:rPr>
        <w:t xml:space="preserve">　　　</w:t>
      </w:r>
      <w:r w:rsidRPr="005D7B9B">
        <w:rPr>
          <w:rFonts w:eastAsia="標楷體"/>
          <w:color w:val="000000"/>
        </w:rPr>
        <w:t>, so I didn’t want to wake him up.</w:t>
      </w:r>
      <w:r w:rsidRPr="005D7B9B">
        <w:rPr>
          <w:rFonts w:eastAsia="標楷體" w:hAnsi="標楷體"/>
          <w:color w:val="000000"/>
        </w:rPr>
        <w:t xml:space="preserve">　</w:t>
      </w:r>
      <w:r w:rsidRPr="00580111">
        <w:rPr>
          <w:rFonts w:ascii="標楷體" w:eastAsia="標楷體" w:hAnsi="標楷體"/>
          <w:color w:val="000000"/>
        </w:rPr>
        <w:t>(Ａ)</w:t>
      </w:r>
      <w:r w:rsidRPr="005D7B9B">
        <w:rPr>
          <w:rFonts w:eastAsia="標楷體" w:hAnsi="標楷體"/>
          <w:color w:val="000000"/>
          <w:w w:val="25"/>
        </w:rPr>
        <w:t xml:space="preserve">　</w:t>
      </w:r>
      <w:r w:rsidRPr="005D7B9B">
        <w:rPr>
          <w:rFonts w:eastAsia="標楷體"/>
          <w:color w:val="000000"/>
        </w:rPr>
        <w:t>slept</w:t>
      </w:r>
      <w:r w:rsidRPr="005D7B9B">
        <w:rPr>
          <w:rFonts w:eastAsia="標楷體" w:hAnsi="標楷體"/>
          <w:color w:val="000000"/>
        </w:rPr>
        <w:t xml:space="preserve">　</w:t>
      </w:r>
      <w:r w:rsidRPr="00580111">
        <w:rPr>
          <w:rFonts w:ascii="標楷體" w:eastAsia="標楷體" w:hAnsi="標楷體"/>
          <w:color w:val="000000"/>
        </w:rPr>
        <w:t>(Ｂ)</w:t>
      </w:r>
      <w:r w:rsidRPr="005D7B9B">
        <w:rPr>
          <w:rFonts w:eastAsia="標楷體" w:hAnsi="標楷體"/>
          <w:color w:val="000000"/>
          <w:w w:val="25"/>
        </w:rPr>
        <w:t xml:space="preserve">　</w:t>
      </w:r>
      <w:r w:rsidRPr="005D7B9B">
        <w:rPr>
          <w:rFonts w:eastAsia="標楷體"/>
          <w:color w:val="000000"/>
        </w:rPr>
        <w:t>sleeps</w:t>
      </w:r>
      <w:r w:rsidRPr="005D7B9B">
        <w:rPr>
          <w:rFonts w:eastAsia="標楷體" w:hAnsi="標楷體"/>
          <w:color w:val="000000"/>
        </w:rPr>
        <w:t xml:space="preserve">　</w:t>
      </w:r>
      <w:r w:rsidRPr="00580111">
        <w:rPr>
          <w:rFonts w:ascii="標楷體" w:eastAsia="標楷體" w:hAnsi="標楷體"/>
          <w:color w:val="000000"/>
        </w:rPr>
        <w:t>(Ｃ)</w:t>
      </w:r>
      <w:r w:rsidRPr="005D7B9B">
        <w:rPr>
          <w:rFonts w:eastAsia="標楷體" w:hAnsi="標楷體"/>
          <w:color w:val="000000"/>
          <w:w w:val="25"/>
        </w:rPr>
        <w:t xml:space="preserve">　</w:t>
      </w:r>
      <w:r w:rsidRPr="005D7B9B">
        <w:rPr>
          <w:rFonts w:eastAsia="標楷體"/>
          <w:color w:val="000000"/>
        </w:rPr>
        <w:t>was sleeping</w:t>
      </w:r>
      <w:r w:rsidRPr="005D7B9B">
        <w:rPr>
          <w:rFonts w:eastAsia="標楷體" w:hAnsi="標楷體"/>
          <w:color w:val="000000"/>
        </w:rPr>
        <w:t xml:space="preserve">　</w:t>
      </w:r>
      <w:r w:rsidRPr="00580111">
        <w:rPr>
          <w:rFonts w:ascii="標楷體" w:eastAsia="標楷體" w:hAnsi="標楷體"/>
          <w:color w:val="000000"/>
        </w:rPr>
        <w:t>(Ｄ)</w:t>
      </w:r>
      <w:r w:rsidRPr="005D7B9B">
        <w:rPr>
          <w:rFonts w:eastAsia="標楷體" w:hAnsi="標楷體"/>
          <w:color w:val="000000"/>
          <w:w w:val="25"/>
        </w:rPr>
        <w:t xml:space="preserve">　</w:t>
      </w:r>
      <w:r w:rsidRPr="005D7B9B">
        <w:rPr>
          <w:rFonts w:eastAsia="標楷體"/>
          <w:color w:val="000000"/>
        </w:rPr>
        <w:t>is sleeping</w:t>
      </w:r>
    </w:p>
    <w:p w14:paraId="5D938CC6" w14:textId="77777777" w:rsidR="00945FFE" w:rsidRDefault="00945FFE" w:rsidP="00945FFE">
      <w:pPr>
        <w:pStyle w:val="Normal3a37d1a6-a27b-4c33-8c91-8312c27ddf9b"/>
        <w:numPr>
          <w:ilvl w:val="0"/>
          <w:numId w:val="9"/>
        </w:numPr>
        <w:ind w:left="1050" w:hanging="722"/>
        <w:rPr>
          <w:rFonts w:eastAsia="標楷體"/>
        </w:rPr>
      </w:pPr>
      <w:r>
        <w:rPr>
          <w:color w:val="000000"/>
        </w:rPr>
        <w:t xml:space="preserve">(   ) </w:t>
      </w:r>
      <w:r w:rsidRPr="00454C33">
        <w:rPr>
          <w:rFonts w:eastAsia="標楷體" w:hint="eastAsia"/>
          <w:color w:val="000000"/>
          <w:u w:val="single"/>
        </w:rPr>
        <w:t xml:space="preserve">　　　</w:t>
      </w:r>
      <w:r w:rsidRPr="00E463B8">
        <w:rPr>
          <w:rFonts w:eastAsia="標楷體" w:hint="eastAsia"/>
          <w:color w:val="000000"/>
        </w:rPr>
        <w:t xml:space="preserve"> healthy to eat some fruit with every meal.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Ａ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It is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Ｂ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This is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Ｃ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You are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Ｄ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There is</w:t>
      </w:r>
    </w:p>
    <w:p w14:paraId="008C7B2C" w14:textId="77777777" w:rsidR="00945FFE" w:rsidRPr="005D7B9B" w:rsidRDefault="00945FFE" w:rsidP="00945FFE">
      <w:pPr>
        <w:pStyle w:val="Normal3a37d1a6-a27b-4c33-8c91-8312c27ddf9b"/>
        <w:numPr>
          <w:ilvl w:val="0"/>
          <w:numId w:val="9"/>
        </w:numPr>
        <w:ind w:left="1050" w:hanging="722"/>
        <w:rPr>
          <w:rFonts w:eastAsia="標楷體"/>
        </w:rPr>
      </w:pPr>
      <w:r>
        <w:rPr>
          <w:color w:val="000000"/>
        </w:rPr>
        <w:t xml:space="preserve">(   ) </w:t>
      </w:r>
      <w:r w:rsidRPr="005D7B9B">
        <w:rPr>
          <w:rFonts w:eastAsia="標楷體"/>
          <w:color w:val="000000"/>
        </w:rPr>
        <w:t xml:space="preserve">A: Hurry!  The baseball game is on TV at nine.  We are late for the game.  B: No, we aren’t.  It’s </w:t>
      </w:r>
      <w:r w:rsidRPr="005D7B9B">
        <w:rPr>
          <w:rFonts w:eastAsia="標楷體"/>
          <w:color w:val="000000"/>
          <w:spacing w:val="20"/>
        </w:rPr>
        <w:t>f</w:t>
      </w:r>
      <w:r w:rsidRPr="005D7B9B">
        <w:rPr>
          <w:rFonts w:eastAsia="標楷體"/>
          <w:color w:val="000000"/>
        </w:rPr>
        <w:t xml:space="preserve">ive </w:t>
      </w:r>
      <w:r w:rsidRPr="005D7B9B">
        <w:rPr>
          <w:rFonts w:eastAsia="標楷體" w:hAnsi="標楷體"/>
          <w:color w:val="000000"/>
          <w:u w:val="single"/>
        </w:rPr>
        <w:t xml:space="preserve">　　　</w:t>
      </w:r>
      <w:r w:rsidRPr="005D7B9B">
        <w:rPr>
          <w:rFonts w:eastAsia="標楷體"/>
          <w:color w:val="000000"/>
        </w:rPr>
        <w:t xml:space="preserve"> nine now.  Take it easy.</w:t>
      </w:r>
      <w:r w:rsidRPr="005D7B9B">
        <w:rPr>
          <w:rFonts w:eastAsia="標楷體" w:hAnsi="標楷體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(Ａ)</w:t>
      </w:r>
      <w:r w:rsidRPr="005D7B9B">
        <w:rPr>
          <w:rFonts w:eastAsia="標楷體" w:hAnsi="標楷體"/>
          <w:color w:val="000000"/>
          <w:w w:val="25"/>
        </w:rPr>
        <w:t xml:space="preserve">　</w:t>
      </w:r>
      <w:r w:rsidRPr="005D7B9B">
        <w:rPr>
          <w:rFonts w:eastAsia="標楷體"/>
          <w:color w:val="000000"/>
        </w:rPr>
        <w:t>to</w:t>
      </w:r>
      <w:r w:rsidRPr="005D7B9B">
        <w:rPr>
          <w:rFonts w:eastAsia="標楷體" w:hAnsi="標楷體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(Ｂ)</w:t>
      </w:r>
      <w:r w:rsidRPr="005D7B9B">
        <w:rPr>
          <w:rFonts w:eastAsia="標楷體" w:hAnsi="標楷體"/>
          <w:color w:val="000000"/>
          <w:w w:val="25"/>
        </w:rPr>
        <w:t xml:space="preserve">　</w:t>
      </w:r>
      <w:r w:rsidRPr="005D7B9B">
        <w:rPr>
          <w:rFonts w:eastAsia="標楷體"/>
          <w:color w:val="000000"/>
        </w:rPr>
        <w:t>past</w:t>
      </w:r>
      <w:r w:rsidRPr="005D7B9B">
        <w:rPr>
          <w:rFonts w:eastAsia="標楷體" w:hAnsi="標楷體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(Ｃ)</w:t>
      </w:r>
      <w:r w:rsidRPr="005D7B9B">
        <w:rPr>
          <w:rFonts w:eastAsia="標楷體" w:hAnsi="標楷體"/>
          <w:color w:val="000000"/>
          <w:w w:val="25"/>
        </w:rPr>
        <w:t xml:space="preserve">　</w:t>
      </w:r>
      <w:r w:rsidRPr="005D7B9B">
        <w:rPr>
          <w:rFonts w:eastAsia="標楷體"/>
          <w:color w:val="000000"/>
        </w:rPr>
        <w:t>a</w:t>
      </w:r>
      <w:r w:rsidRPr="005D7B9B">
        <w:rPr>
          <w:rFonts w:eastAsia="標楷體"/>
          <w:color w:val="000000"/>
          <w:spacing w:val="20"/>
        </w:rPr>
        <w:t>f</w:t>
      </w:r>
      <w:r w:rsidRPr="005D7B9B">
        <w:rPr>
          <w:rFonts w:eastAsia="標楷體"/>
          <w:color w:val="000000"/>
        </w:rPr>
        <w:t>ter</w:t>
      </w:r>
      <w:r w:rsidRPr="005D7B9B">
        <w:rPr>
          <w:rFonts w:eastAsia="標楷體" w:hAnsi="標楷體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(Ｄ)</w:t>
      </w:r>
      <w:r w:rsidRPr="005D7B9B">
        <w:rPr>
          <w:rFonts w:eastAsia="標楷體" w:hAnsi="標楷體"/>
          <w:color w:val="000000"/>
          <w:w w:val="25"/>
        </w:rPr>
        <w:t xml:space="preserve">　</w:t>
      </w:r>
      <w:r w:rsidRPr="005D7B9B">
        <w:rPr>
          <w:rFonts w:eastAsia="標楷體"/>
          <w:color w:val="000000"/>
        </w:rPr>
        <w:t>before</w:t>
      </w:r>
    </w:p>
    <w:p w14:paraId="285E0866" w14:textId="77777777" w:rsidR="00945FFE" w:rsidRDefault="00945FFE" w:rsidP="00945FFE">
      <w:pPr>
        <w:pStyle w:val="Normal3a37d1a6-a27b-4c33-8c91-8312c27ddf9b"/>
        <w:numPr>
          <w:ilvl w:val="0"/>
          <w:numId w:val="9"/>
        </w:numPr>
        <w:ind w:left="1050" w:hanging="722"/>
        <w:rPr>
          <w:rFonts w:eastAsia="標楷體"/>
        </w:rPr>
      </w:pPr>
      <w:r>
        <w:rPr>
          <w:color w:val="000000"/>
        </w:rPr>
        <w:t xml:space="preserve">(   ) </w:t>
      </w:r>
      <w:r w:rsidRPr="00E463B8">
        <w:rPr>
          <w:rFonts w:eastAsia="標楷體" w:hint="eastAsia"/>
          <w:color w:val="000000"/>
        </w:rPr>
        <w:t xml:space="preserve">It </w:t>
      </w:r>
      <w:r w:rsidRPr="00454C33">
        <w:rPr>
          <w:rFonts w:eastAsia="標楷體" w:hint="eastAsia"/>
          <w:color w:val="000000"/>
          <w:u w:val="single"/>
        </w:rPr>
        <w:t xml:space="preserve">　　　</w:t>
      </w:r>
      <w:r w:rsidRPr="00E463B8">
        <w:rPr>
          <w:rFonts w:eastAsia="標楷體" w:hint="eastAsia"/>
          <w:color w:val="000000"/>
        </w:rPr>
        <w:t xml:space="preserve"> three years to build the hospital.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Ａ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took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Ｂ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cost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Ｃ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paid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Ｄ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spent</w:t>
      </w:r>
    </w:p>
    <w:p w14:paraId="3A74FA7C" w14:textId="77777777" w:rsidR="00945FFE" w:rsidRDefault="00945FFE" w:rsidP="00945FFE">
      <w:pPr>
        <w:pStyle w:val="Normal3a37d1a6-a27b-4c33-8c91-8312c27ddf9b"/>
        <w:numPr>
          <w:ilvl w:val="0"/>
          <w:numId w:val="9"/>
        </w:numPr>
        <w:ind w:left="1050" w:hanging="722"/>
        <w:rPr>
          <w:rFonts w:eastAsia="標楷體"/>
        </w:rPr>
      </w:pPr>
      <w:r>
        <w:rPr>
          <w:color w:val="000000"/>
        </w:rPr>
        <w:t xml:space="preserve">(   ) </w:t>
      </w:r>
      <w:r w:rsidRPr="00E463B8">
        <w:rPr>
          <w:rFonts w:eastAsia="標楷體" w:hint="eastAsia"/>
          <w:color w:val="000000"/>
        </w:rPr>
        <w:t>A</w:t>
      </w:r>
      <w:r w:rsidRPr="004059E2">
        <w:rPr>
          <w:rFonts w:eastAsia="標楷體" w:hint="eastAsia"/>
          <w:color w:val="000000"/>
        </w:rPr>
        <w:t>:</w:t>
      </w:r>
      <w:r w:rsidRPr="00E463B8">
        <w:rPr>
          <w:rFonts w:eastAsia="標楷體" w:hint="eastAsia"/>
          <w:color w:val="000000"/>
        </w:rPr>
        <w:t xml:space="preserve"> What did he do before he </w:t>
      </w:r>
      <w:r w:rsidRPr="00454C33">
        <w:rPr>
          <w:rFonts w:eastAsia="標楷體" w:hint="eastAsia"/>
          <w:color w:val="000000"/>
          <w:u w:val="single"/>
        </w:rPr>
        <w:t xml:space="preserve">　　　</w:t>
      </w:r>
      <w:r w:rsidRPr="00E463B8">
        <w:rPr>
          <w:rFonts w:eastAsia="標楷體" w:hint="eastAsia"/>
          <w:color w:val="000000"/>
        </w:rPr>
        <w:t xml:space="preserve"> for the food </w:t>
      </w:r>
      <w:r w:rsidRPr="00E463B8">
        <w:rPr>
          <w:rFonts w:eastAsia="標楷體" w:hint="eastAsia"/>
          <w:color w:val="000000"/>
        </w:rPr>
        <w:t>company?  B</w:t>
      </w:r>
      <w:r w:rsidRPr="004059E2">
        <w:rPr>
          <w:rFonts w:eastAsia="標楷體" w:hint="eastAsia"/>
          <w:color w:val="000000"/>
        </w:rPr>
        <w:t>:</w:t>
      </w:r>
      <w:r w:rsidRPr="00E463B8">
        <w:rPr>
          <w:rFonts w:eastAsia="標楷體" w:hint="eastAsia"/>
          <w:color w:val="000000"/>
        </w:rPr>
        <w:t xml:space="preserve"> He was a clerk at an ice cream shop.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Ａ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worked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Ｂ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works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Ｃ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is working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Ｄ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can work</w:t>
      </w:r>
    </w:p>
    <w:p w14:paraId="34BA4CB0" w14:textId="3AF2ABF2" w:rsidR="00945FFE" w:rsidRDefault="00945FFE" w:rsidP="00945FFE">
      <w:pPr>
        <w:pStyle w:val="TTSHeader"/>
      </w:pPr>
      <w:r>
        <w:t>三、對話與完成句子</w:t>
      </w:r>
      <w:r>
        <w:t xml:space="preserve"> </w:t>
      </w:r>
    </w:p>
    <w:p w14:paraId="6A1CD1CE" w14:textId="77777777" w:rsidR="00945FFE" w:rsidRDefault="00945FFE" w:rsidP="00945FFE">
      <w:pPr>
        <w:pStyle w:val="Normal3a37d1a6-a27b-4c33-8c91-8312c27ddf9b"/>
        <w:numPr>
          <w:ilvl w:val="0"/>
          <w:numId w:val="10"/>
        </w:numPr>
        <w:ind w:left="1050" w:hanging="722"/>
        <w:rPr>
          <w:rFonts w:eastAsia="標楷體"/>
        </w:rPr>
      </w:pPr>
      <w:r>
        <w:rPr>
          <w:color w:val="000000"/>
        </w:rPr>
        <w:t xml:space="preserve">(   ) </w:t>
      </w:r>
      <w:r w:rsidRPr="00E463B8">
        <w:rPr>
          <w:rFonts w:eastAsia="標楷體" w:hint="eastAsia"/>
          <w:color w:val="000000"/>
        </w:rPr>
        <w:t>Nicole</w:t>
      </w:r>
      <w:r w:rsidRPr="004059E2">
        <w:rPr>
          <w:rFonts w:eastAsia="標楷體" w:hint="eastAsia"/>
          <w:color w:val="000000"/>
        </w:rPr>
        <w:t>:</w:t>
      </w:r>
      <w:r w:rsidRPr="00E463B8">
        <w:rPr>
          <w:rFonts w:eastAsia="標楷體" w:hint="eastAsia"/>
          <w:color w:val="000000"/>
        </w:rPr>
        <w:t xml:space="preserve"> </w:t>
      </w:r>
      <w:r w:rsidRPr="00454C33">
        <w:rPr>
          <w:rFonts w:eastAsia="標楷體" w:hint="eastAsia"/>
          <w:color w:val="000000"/>
          <w:u w:val="single"/>
        </w:rPr>
        <w:t xml:space="preserve">　　　</w:t>
      </w:r>
      <w:r w:rsidRPr="00E463B8">
        <w:rPr>
          <w:rFonts w:eastAsia="標楷體" w:hint="eastAsia"/>
          <w:color w:val="000000"/>
        </w:rPr>
        <w:t xml:space="preserve">  Jack</w:t>
      </w:r>
      <w:r w:rsidRPr="004059E2">
        <w:rPr>
          <w:rFonts w:eastAsia="標楷體" w:hint="eastAsia"/>
          <w:color w:val="000000"/>
        </w:rPr>
        <w:t>:</w:t>
      </w:r>
      <w:r w:rsidRPr="00E463B8">
        <w:rPr>
          <w:rFonts w:eastAsia="標楷體" w:hint="eastAsia"/>
          <w:color w:val="000000"/>
        </w:rPr>
        <w:t xml:space="preserve"> Yes.  My daughter is his student, and she likes his class very much.</w:t>
      </w:r>
      <w:r w:rsidRPr="00E463B8">
        <w:rPr>
          <w:rFonts w:eastAsia="標楷體" w:hint="eastAsia"/>
          <w:color w:val="000000"/>
        </w:rPr>
        <w:t xml:space="preserve">　</w:t>
      </w:r>
      <w:r w:rsidRPr="0022486F">
        <w:rPr>
          <w:rFonts w:ascii="標楷體" w:eastAsia="標楷體" w:hAnsi="標楷體" w:hint="eastAsia"/>
          <w:color w:val="000000"/>
        </w:rPr>
        <w:t>(Ａ)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Didn</w:t>
      </w:r>
      <w:r w:rsidRPr="00BC2614">
        <w:rPr>
          <w:rFonts w:eastAsia="標楷體"/>
          <w:color w:val="000000"/>
        </w:rPr>
        <w:t>’</w:t>
      </w:r>
      <w:r w:rsidRPr="00E463B8">
        <w:rPr>
          <w:rFonts w:eastAsia="標楷體" w:hint="eastAsia"/>
          <w:color w:val="000000"/>
        </w:rPr>
        <w:t xml:space="preserve">t Mr. Lee </w:t>
      </w:r>
      <w:r>
        <w:rPr>
          <w:rFonts w:eastAsia="標楷體" w:hint="eastAsia"/>
          <w:color w:val="000000"/>
        </w:rPr>
        <w:t>hate</w:t>
      </w:r>
      <w:r w:rsidRPr="00E463B8">
        <w:rPr>
          <w:rFonts w:eastAsia="標楷體" w:hint="eastAsia"/>
          <w:color w:val="000000"/>
        </w:rPr>
        <w:t xml:space="preserve"> history?</w:t>
      </w:r>
      <w:r w:rsidRPr="00E463B8">
        <w:rPr>
          <w:rFonts w:eastAsia="標楷體" w:hint="eastAsia"/>
          <w:color w:val="000000"/>
        </w:rPr>
        <w:t xml:space="preserve">　</w:t>
      </w:r>
      <w:r w:rsidRPr="0022486F">
        <w:rPr>
          <w:rFonts w:ascii="標楷體" w:eastAsia="標楷體" w:hAnsi="標楷體" w:hint="eastAsia"/>
          <w:color w:val="000000"/>
        </w:rPr>
        <w:t>(Ｂ)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Is working with Mr. Lee dif</w:t>
      </w:r>
      <w:r w:rsidRPr="004059E2">
        <w:rPr>
          <w:rFonts w:eastAsia="標楷體" w:hint="eastAsia"/>
          <w:color w:val="000000"/>
          <w:spacing w:val="20"/>
        </w:rPr>
        <w:t>f</w:t>
      </w:r>
      <w:r w:rsidRPr="004059E2">
        <w:rPr>
          <w:rFonts w:eastAsia="標楷體" w:hint="eastAsia"/>
          <w:color w:val="000000"/>
        </w:rPr>
        <w:t>i</w:t>
      </w:r>
      <w:r w:rsidRPr="00E463B8">
        <w:rPr>
          <w:rFonts w:eastAsia="標楷體" w:hint="eastAsia"/>
          <w:color w:val="000000"/>
        </w:rPr>
        <w:t>cult?</w:t>
      </w:r>
      <w:r w:rsidRPr="00E463B8">
        <w:rPr>
          <w:rFonts w:eastAsia="標楷體" w:hint="eastAsia"/>
          <w:color w:val="000000"/>
        </w:rPr>
        <w:t xml:space="preserve">　</w:t>
      </w:r>
      <w:r w:rsidRPr="0022486F">
        <w:rPr>
          <w:rFonts w:ascii="標楷體" w:eastAsia="標楷體" w:hAnsi="標楷體" w:hint="eastAsia"/>
          <w:color w:val="000000"/>
        </w:rPr>
        <w:t>(Ｃ)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Is Mr. Lee good at teaching kids?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Ｄ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Is it strange to worry about your kids that much?</w:t>
      </w:r>
    </w:p>
    <w:p w14:paraId="6EA9ABD1" w14:textId="77777777" w:rsidR="00945FFE" w:rsidRDefault="00945FFE" w:rsidP="00945FFE">
      <w:pPr>
        <w:pStyle w:val="Normal3a37d1a6-a27b-4c33-8c91-8312c27ddf9b"/>
        <w:numPr>
          <w:ilvl w:val="0"/>
          <w:numId w:val="10"/>
        </w:numPr>
        <w:ind w:left="1050" w:hanging="722"/>
        <w:rPr>
          <w:rFonts w:eastAsia="標楷體"/>
        </w:rPr>
      </w:pPr>
      <w:r>
        <w:rPr>
          <w:color w:val="000000"/>
        </w:rPr>
        <w:t xml:space="preserve">(   ) </w:t>
      </w:r>
      <w:r w:rsidRPr="00E463B8">
        <w:rPr>
          <w:rFonts w:eastAsia="標楷體" w:hint="eastAsia"/>
          <w:color w:val="000000"/>
        </w:rPr>
        <w:t>Lily</w:t>
      </w:r>
      <w:r w:rsidRPr="004059E2">
        <w:rPr>
          <w:rFonts w:eastAsia="標楷體" w:hint="eastAsia"/>
          <w:color w:val="000000"/>
        </w:rPr>
        <w:t>:</w:t>
      </w:r>
      <w:r w:rsidRPr="00E463B8">
        <w:rPr>
          <w:rFonts w:eastAsia="標楷體" w:hint="eastAsia"/>
          <w:color w:val="000000"/>
        </w:rPr>
        <w:t xml:space="preserve"> Whose jacket is that?  Dylan</w:t>
      </w:r>
      <w:r w:rsidRPr="004059E2">
        <w:rPr>
          <w:rFonts w:eastAsia="標楷體" w:hint="eastAsia"/>
          <w:color w:val="000000"/>
        </w:rPr>
        <w:t>:</w:t>
      </w:r>
      <w:r w:rsidRPr="00E463B8">
        <w:rPr>
          <w:rFonts w:eastAsia="標楷體" w:hint="eastAsia"/>
          <w:color w:val="000000"/>
        </w:rPr>
        <w:t xml:space="preserve"> </w:t>
      </w:r>
      <w:r w:rsidRPr="007A001C">
        <w:rPr>
          <w:rFonts w:eastAsia="標楷體" w:hint="eastAsia"/>
          <w:color w:val="000000"/>
          <w:u w:val="single"/>
        </w:rPr>
        <w:t xml:space="preserve">　　　</w:t>
      </w:r>
      <w:r w:rsidRPr="00CD2751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Ａ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It</w:t>
      </w:r>
      <w:r w:rsidRPr="00BC2614">
        <w:rPr>
          <w:rFonts w:eastAsia="標楷體"/>
          <w:color w:val="000000"/>
        </w:rPr>
        <w:t>’</w:t>
      </w:r>
      <w:r w:rsidRPr="00E463B8">
        <w:rPr>
          <w:rFonts w:eastAsia="標楷體" w:hint="eastAsia"/>
          <w:color w:val="000000"/>
        </w:rPr>
        <w:t>s next to the sofa.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Ｂ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Maybe it</w:t>
      </w:r>
      <w:r w:rsidRPr="00BC2614">
        <w:rPr>
          <w:rFonts w:eastAsia="標楷體"/>
          <w:color w:val="000000"/>
        </w:rPr>
        <w:t>’</w:t>
      </w:r>
      <w:r w:rsidRPr="00E463B8">
        <w:rPr>
          <w:rFonts w:eastAsia="標楷體" w:hint="eastAsia"/>
          <w:color w:val="000000"/>
        </w:rPr>
        <w:t>s Isabelle</w:t>
      </w:r>
      <w:r w:rsidRPr="00BC2614">
        <w:rPr>
          <w:rFonts w:eastAsia="標楷體"/>
          <w:color w:val="000000"/>
        </w:rPr>
        <w:t>’</w:t>
      </w:r>
      <w:r w:rsidRPr="00E463B8">
        <w:rPr>
          <w:rFonts w:eastAsia="標楷體" w:hint="eastAsia"/>
          <w:color w:val="000000"/>
        </w:rPr>
        <w:t>s.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Ｃ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I hate the color of it.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Ｄ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Mine is not big enough.</w:t>
      </w:r>
    </w:p>
    <w:p w14:paraId="7E3164E9" w14:textId="77777777" w:rsidR="00945FFE" w:rsidRDefault="00945FFE" w:rsidP="00945FFE">
      <w:pPr>
        <w:pStyle w:val="Normal3a37d1a6-a27b-4c33-8c91-8312c27ddf9b"/>
        <w:numPr>
          <w:ilvl w:val="0"/>
          <w:numId w:val="10"/>
        </w:numPr>
        <w:ind w:left="1050" w:hanging="722"/>
        <w:rPr>
          <w:rFonts w:eastAsia="標楷體"/>
        </w:rPr>
      </w:pPr>
      <w:r>
        <w:rPr>
          <w:color w:val="000000"/>
        </w:rPr>
        <w:t xml:space="preserve">(   ) </w:t>
      </w:r>
      <w:r w:rsidRPr="00E463B8">
        <w:rPr>
          <w:rFonts w:eastAsia="標楷體" w:hint="eastAsia"/>
          <w:color w:val="000000"/>
        </w:rPr>
        <w:t>Alice</w:t>
      </w:r>
      <w:r w:rsidRPr="004059E2">
        <w:rPr>
          <w:rFonts w:eastAsia="標楷體" w:hint="eastAsia"/>
          <w:color w:val="000000"/>
        </w:rPr>
        <w:t>:</w:t>
      </w:r>
      <w:r w:rsidRPr="00E463B8">
        <w:rPr>
          <w:rFonts w:eastAsia="標楷體" w:hint="eastAsia"/>
          <w:color w:val="000000"/>
        </w:rPr>
        <w:t xml:space="preserve"> You are free, right? </w:t>
      </w:r>
      <w:r>
        <w:rPr>
          <w:rFonts w:eastAsia="標楷體" w:hint="eastAsia"/>
          <w:color w:val="000000"/>
        </w:rPr>
        <w:t xml:space="preserve"> </w:t>
      </w:r>
      <w:r w:rsidRPr="00454C33">
        <w:rPr>
          <w:rFonts w:eastAsia="標楷體" w:hint="eastAsia"/>
          <w:color w:val="000000"/>
          <w:u w:val="single"/>
        </w:rPr>
        <w:t xml:space="preserve">　　　</w:t>
      </w:r>
      <w:r w:rsidRPr="00E463B8">
        <w:rPr>
          <w:rFonts w:eastAsia="標楷體" w:hint="eastAsia"/>
          <w:color w:val="000000"/>
        </w:rPr>
        <w:t xml:space="preserve">  James</w:t>
      </w:r>
      <w:r w:rsidRPr="004059E2">
        <w:rPr>
          <w:rFonts w:eastAsia="標楷體" w:hint="eastAsia"/>
          <w:color w:val="000000"/>
        </w:rPr>
        <w:t>:</w:t>
      </w:r>
      <w:r w:rsidRPr="00E463B8">
        <w:rPr>
          <w:rFonts w:eastAsia="標楷體" w:hint="eastAsia"/>
          <w:color w:val="000000"/>
        </w:rPr>
        <w:t xml:space="preserve"> OK, I can help you.  I don</w:t>
      </w:r>
      <w:r w:rsidRPr="00BC2614">
        <w:rPr>
          <w:rFonts w:eastAsia="標楷體"/>
          <w:color w:val="000000"/>
        </w:rPr>
        <w:t>’</w:t>
      </w:r>
      <w:r w:rsidRPr="00E463B8">
        <w:rPr>
          <w:rFonts w:eastAsia="標楷體" w:hint="eastAsia"/>
          <w:color w:val="000000"/>
        </w:rPr>
        <w:t>t have much to do now.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Ａ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Just keep watching TV then.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Ｂ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Do you enjoy having a</w:t>
      </w:r>
      <w:r w:rsidRPr="004059E2">
        <w:rPr>
          <w:rFonts w:eastAsia="標楷體" w:hint="eastAsia"/>
          <w:color w:val="000000"/>
          <w:spacing w:val="20"/>
        </w:rPr>
        <w:t>f</w:t>
      </w:r>
      <w:r w:rsidRPr="004059E2">
        <w:rPr>
          <w:rFonts w:eastAsia="標楷體" w:hint="eastAsia"/>
          <w:color w:val="000000"/>
        </w:rPr>
        <w:t>t</w:t>
      </w:r>
      <w:r w:rsidRPr="00E463B8">
        <w:rPr>
          <w:rFonts w:eastAsia="標楷體" w:hint="eastAsia"/>
          <w:color w:val="000000"/>
        </w:rPr>
        <w:t>ernoon tea?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Ｃ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I need someone to deliver the cake to Ms. Jones.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Ｄ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Don</w:t>
      </w:r>
      <w:r w:rsidRPr="00BC2614">
        <w:rPr>
          <w:rFonts w:eastAsia="標楷體"/>
          <w:color w:val="000000"/>
        </w:rPr>
        <w:t>’</w:t>
      </w:r>
      <w:r w:rsidRPr="00E463B8">
        <w:rPr>
          <w:rFonts w:eastAsia="標楷體" w:hint="eastAsia"/>
          <w:color w:val="000000"/>
        </w:rPr>
        <w:t xml:space="preserve">t you want to </w:t>
      </w:r>
      <w:r w:rsidRPr="004059E2">
        <w:rPr>
          <w:rFonts w:eastAsia="標楷體" w:hint="eastAsia"/>
          <w:color w:val="000000"/>
          <w:spacing w:val="20"/>
        </w:rPr>
        <w:t>f</w:t>
      </w:r>
      <w:r w:rsidRPr="004059E2">
        <w:rPr>
          <w:rFonts w:eastAsia="標楷體" w:hint="eastAsia"/>
          <w:color w:val="000000"/>
        </w:rPr>
        <w:t>i</w:t>
      </w:r>
      <w:r w:rsidRPr="00E463B8">
        <w:rPr>
          <w:rFonts w:eastAsia="標楷體" w:hint="eastAsia"/>
          <w:color w:val="000000"/>
        </w:rPr>
        <w:t>nd something interesting to do?</w:t>
      </w:r>
    </w:p>
    <w:p w14:paraId="47F945BD" w14:textId="77777777" w:rsidR="00945FFE" w:rsidRPr="005D7B9B" w:rsidRDefault="00945FFE" w:rsidP="00945FFE">
      <w:pPr>
        <w:pStyle w:val="Normal3a37d1a6-a27b-4c33-8c91-8312c27ddf9b"/>
        <w:numPr>
          <w:ilvl w:val="0"/>
          <w:numId w:val="10"/>
        </w:numPr>
        <w:ind w:left="1050" w:hanging="722"/>
        <w:rPr>
          <w:rFonts w:eastAsia="標楷體"/>
        </w:rPr>
      </w:pPr>
      <w:r>
        <w:rPr>
          <w:color w:val="000000"/>
        </w:rPr>
        <w:t xml:space="preserve">(   ) </w:t>
      </w:r>
      <w:r w:rsidRPr="005D7B9B">
        <w:rPr>
          <w:rFonts w:eastAsia="標楷體"/>
          <w:color w:val="000000"/>
        </w:rPr>
        <w:t xml:space="preserve">A: </w:t>
      </w:r>
      <w:r w:rsidRPr="005D7B9B">
        <w:rPr>
          <w:rFonts w:eastAsia="標楷體" w:hAnsi="標楷體"/>
          <w:color w:val="000000"/>
          <w:u w:val="single"/>
        </w:rPr>
        <w:t xml:space="preserve">　　　</w:t>
      </w:r>
      <w:r w:rsidRPr="005D7B9B">
        <w:rPr>
          <w:rFonts w:eastAsia="標楷體"/>
          <w:color w:val="000000"/>
        </w:rPr>
        <w:t xml:space="preserve">  B: It is Tammy’s.</w:t>
      </w:r>
      <w:r w:rsidRPr="005D7B9B">
        <w:rPr>
          <w:rFonts w:eastAsia="標楷體" w:hAnsi="標楷體"/>
          <w:color w:val="000000"/>
        </w:rPr>
        <w:t xml:space="preserve">　</w:t>
      </w:r>
      <w:r w:rsidRPr="00A12585">
        <w:rPr>
          <w:rFonts w:ascii="標楷體" w:eastAsia="標楷體" w:hAnsi="標楷體"/>
          <w:color w:val="000000"/>
        </w:rPr>
        <w:t>(Ａ)</w:t>
      </w:r>
      <w:r w:rsidRPr="005D7B9B">
        <w:rPr>
          <w:rFonts w:eastAsia="標楷體" w:hAnsi="標楷體"/>
          <w:color w:val="000000"/>
          <w:w w:val="25"/>
        </w:rPr>
        <w:t xml:space="preserve">　</w:t>
      </w:r>
      <w:r w:rsidRPr="005D7B9B">
        <w:rPr>
          <w:rFonts w:eastAsia="標楷體"/>
          <w:color w:val="000000"/>
        </w:rPr>
        <w:t>Whose fan are you?</w:t>
      </w:r>
      <w:r w:rsidRPr="005D7B9B">
        <w:rPr>
          <w:rFonts w:eastAsia="標楷體" w:hAnsi="標楷體"/>
          <w:color w:val="000000"/>
        </w:rPr>
        <w:t xml:space="preserve">　</w:t>
      </w:r>
      <w:r w:rsidRPr="00A12585">
        <w:rPr>
          <w:rFonts w:ascii="標楷體" w:eastAsia="標楷體" w:hAnsi="標楷體"/>
          <w:color w:val="000000"/>
        </w:rPr>
        <w:t>(Ｂ)</w:t>
      </w:r>
      <w:r w:rsidRPr="005D7B9B">
        <w:rPr>
          <w:rFonts w:eastAsia="標楷體" w:hAnsi="標楷體"/>
          <w:color w:val="000000"/>
          <w:w w:val="25"/>
        </w:rPr>
        <w:t xml:space="preserve">　</w:t>
      </w:r>
      <w:r w:rsidRPr="005D7B9B">
        <w:rPr>
          <w:rFonts w:eastAsia="標楷體"/>
          <w:color w:val="000000"/>
        </w:rPr>
        <w:t>Whose car is this?</w:t>
      </w:r>
      <w:r w:rsidRPr="005D7B9B">
        <w:rPr>
          <w:rFonts w:eastAsia="標楷體" w:hAnsi="標楷體"/>
          <w:color w:val="000000"/>
        </w:rPr>
        <w:t xml:space="preserve">　</w:t>
      </w:r>
      <w:r w:rsidRPr="00A12585">
        <w:rPr>
          <w:rFonts w:ascii="標楷體" w:eastAsia="標楷體" w:hAnsi="標楷體"/>
          <w:color w:val="000000"/>
        </w:rPr>
        <w:t>(Ｃ)</w:t>
      </w:r>
      <w:r w:rsidRPr="005D7B9B">
        <w:rPr>
          <w:rFonts w:eastAsia="標楷體" w:hAnsi="標楷體"/>
          <w:color w:val="000000"/>
          <w:w w:val="25"/>
        </w:rPr>
        <w:t xml:space="preserve">　</w:t>
      </w:r>
      <w:r w:rsidRPr="005D7B9B">
        <w:rPr>
          <w:rFonts w:eastAsia="標楷體"/>
          <w:color w:val="000000"/>
        </w:rPr>
        <w:t>What club are you in?</w:t>
      </w:r>
      <w:r w:rsidRPr="005D7B9B">
        <w:rPr>
          <w:rFonts w:eastAsia="標楷體" w:hAnsi="標楷體"/>
          <w:color w:val="000000"/>
        </w:rPr>
        <w:t xml:space="preserve">　</w:t>
      </w:r>
      <w:r w:rsidRPr="00A12585">
        <w:rPr>
          <w:rFonts w:ascii="標楷體" w:eastAsia="標楷體" w:hAnsi="標楷體"/>
          <w:color w:val="000000"/>
        </w:rPr>
        <w:t>(Ｄ)</w:t>
      </w:r>
      <w:r w:rsidRPr="005D7B9B">
        <w:rPr>
          <w:rFonts w:eastAsia="標楷體" w:hAnsi="標楷體"/>
          <w:color w:val="000000"/>
          <w:w w:val="25"/>
        </w:rPr>
        <w:t xml:space="preserve">　</w:t>
      </w:r>
      <w:r w:rsidRPr="005D7B9B">
        <w:rPr>
          <w:rFonts w:eastAsia="標楷體"/>
          <w:color w:val="000000"/>
        </w:rPr>
        <w:t>Who is the postcard for?</w:t>
      </w:r>
    </w:p>
    <w:p w14:paraId="40F550AE" w14:textId="77777777" w:rsidR="00945FFE" w:rsidRDefault="00945FFE" w:rsidP="00945FFE">
      <w:pPr>
        <w:pStyle w:val="Normal3a37d1a6-a27b-4c33-8c91-8312c27ddf9b"/>
        <w:numPr>
          <w:ilvl w:val="0"/>
          <w:numId w:val="10"/>
        </w:numPr>
        <w:ind w:left="1050" w:hanging="722"/>
        <w:rPr>
          <w:rFonts w:eastAsia="標楷體"/>
        </w:rPr>
      </w:pPr>
      <w:r>
        <w:rPr>
          <w:color w:val="000000"/>
        </w:rPr>
        <w:t xml:space="preserve">(   ) </w:t>
      </w:r>
      <w:r w:rsidRPr="00E463B8">
        <w:rPr>
          <w:rFonts w:eastAsia="標楷體" w:hint="eastAsia"/>
          <w:color w:val="000000"/>
        </w:rPr>
        <w:t>Ella</w:t>
      </w:r>
      <w:r w:rsidRPr="004059E2">
        <w:rPr>
          <w:rFonts w:eastAsia="標楷體" w:hint="eastAsia"/>
          <w:color w:val="000000"/>
        </w:rPr>
        <w:t>:</w:t>
      </w:r>
      <w:r w:rsidRPr="00E463B8">
        <w:rPr>
          <w:rFonts w:eastAsia="標楷體" w:hint="eastAsia"/>
          <w:color w:val="000000"/>
        </w:rPr>
        <w:t xml:space="preserve"> Dear, did you see my watch?  I couldn</w:t>
      </w:r>
      <w:r w:rsidRPr="00BC2614">
        <w:rPr>
          <w:rFonts w:eastAsia="標楷體"/>
          <w:color w:val="000000"/>
        </w:rPr>
        <w:t>’</w:t>
      </w:r>
      <w:r w:rsidRPr="00E463B8">
        <w:rPr>
          <w:rFonts w:eastAsia="標楷體" w:hint="eastAsia"/>
          <w:color w:val="000000"/>
        </w:rPr>
        <w:t xml:space="preserve">t </w:t>
      </w:r>
      <w:r w:rsidRPr="004059E2">
        <w:rPr>
          <w:rFonts w:eastAsia="標楷體" w:hint="eastAsia"/>
          <w:color w:val="000000"/>
          <w:spacing w:val="20"/>
        </w:rPr>
        <w:t>f</w:t>
      </w:r>
      <w:r w:rsidRPr="004059E2">
        <w:rPr>
          <w:rFonts w:eastAsia="標楷體" w:hint="eastAsia"/>
          <w:color w:val="000000"/>
        </w:rPr>
        <w:t>i</w:t>
      </w:r>
      <w:r w:rsidRPr="00E463B8">
        <w:rPr>
          <w:rFonts w:eastAsia="標楷體" w:hint="eastAsia"/>
          <w:color w:val="000000"/>
        </w:rPr>
        <w:t>nd it.  Sam</w:t>
      </w:r>
      <w:r w:rsidRPr="004059E2">
        <w:rPr>
          <w:rFonts w:eastAsia="標楷體" w:hint="eastAsia"/>
          <w:color w:val="000000"/>
        </w:rPr>
        <w:t>:</w:t>
      </w:r>
      <w:r w:rsidRPr="00E463B8">
        <w:rPr>
          <w:rFonts w:eastAsia="標楷體" w:hint="eastAsia"/>
          <w:color w:val="000000"/>
        </w:rPr>
        <w:t xml:space="preserve"> </w:t>
      </w:r>
      <w:r w:rsidRPr="00454C33">
        <w:rPr>
          <w:rFonts w:eastAsia="標楷體" w:hint="eastAsia"/>
          <w:color w:val="000000"/>
          <w:u w:val="single"/>
        </w:rPr>
        <w:t xml:space="preserve">　　　</w:t>
      </w:r>
      <w:r w:rsidRPr="00E463B8">
        <w:rPr>
          <w:rFonts w:eastAsia="標楷體" w:hint="eastAsia"/>
          <w:color w:val="000000"/>
        </w:rPr>
        <w:t xml:space="preserve">  Did you check your drawers?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Ａ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That</w:t>
      </w:r>
      <w:r w:rsidRPr="00BC2614">
        <w:rPr>
          <w:rFonts w:eastAsia="標楷體"/>
          <w:color w:val="000000"/>
        </w:rPr>
        <w:t>’</w:t>
      </w:r>
      <w:r w:rsidRPr="00E463B8">
        <w:rPr>
          <w:rFonts w:eastAsia="標楷體" w:hint="eastAsia"/>
          <w:color w:val="000000"/>
        </w:rPr>
        <w:t>s cool.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Ｂ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Don</w:t>
      </w:r>
      <w:r w:rsidRPr="00BC2614">
        <w:rPr>
          <w:rFonts w:eastAsia="標楷體"/>
          <w:color w:val="000000"/>
        </w:rPr>
        <w:t>’</w:t>
      </w:r>
      <w:r w:rsidRPr="00E463B8">
        <w:rPr>
          <w:rFonts w:eastAsia="標楷體" w:hint="eastAsia"/>
          <w:color w:val="000000"/>
        </w:rPr>
        <w:t>t move.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Ｃ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Take it easy.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Ｄ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Someone took it.</w:t>
      </w:r>
      <w:r>
        <w:rPr>
          <w:rFonts w:eastAsia="標楷體" w:hint="eastAsia"/>
          <w:color w:val="000000"/>
        </w:rPr>
        <w:t xml:space="preserve"> </w:t>
      </w:r>
    </w:p>
    <w:p w14:paraId="1E250811" w14:textId="77777777" w:rsidR="00945FFE" w:rsidRDefault="00945FFE" w:rsidP="00945FFE">
      <w:pPr>
        <w:pStyle w:val="Normal3a37d1a6-a27b-4c33-8c91-8312c27ddf9b"/>
        <w:numPr>
          <w:ilvl w:val="0"/>
          <w:numId w:val="10"/>
        </w:numPr>
        <w:ind w:left="1050" w:hanging="722"/>
        <w:rPr>
          <w:rFonts w:eastAsia="標楷體"/>
        </w:rPr>
      </w:pPr>
      <w:r>
        <w:rPr>
          <w:color w:val="000000"/>
        </w:rPr>
        <w:t xml:space="preserve">(   ) </w:t>
      </w:r>
      <w:r w:rsidRPr="005C5470">
        <w:rPr>
          <w:rFonts w:eastAsia="標楷體" w:hint="eastAsia"/>
          <w:color w:val="000000"/>
        </w:rPr>
        <w:t xml:space="preserve">Rick: </w:t>
      </w:r>
      <w:r w:rsidRPr="00A8329F">
        <w:rPr>
          <w:rFonts w:eastAsia="標楷體" w:hint="eastAsia"/>
          <w:color w:val="000000"/>
          <w:u w:val="single"/>
        </w:rPr>
        <w:t xml:space="preserve">　　　</w:t>
      </w:r>
      <w:r w:rsidRPr="005C5470">
        <w:rPr>
          <w:rFonts w:eastAsia="標楷體" w:hint="eastAsia"/>
          <w:color w:val="000000"/>
        </w:rPr>
        <w:t xml:space="preserve">  Ryan: Jenny did.  She dropped</w:t>
      </w:r>
      <w:r>
        <w:rPr>
          <w:rFonts w:eastAsia="標楷體" w:hint="eastAsia"/>
          <w:color w:val="000000"/>
        </w:rPr>
        <w:t>（</w:t>
      </w:r>
      <w:r w:rsidRPr="005C5470">
        <w:rPr>
          <w:rFonts w:eastAsia="標楷體" w:hint="eastAsia"/>
          <w:color w:val="000000"/>
        </w:rPr>
        <w:t>掉下</w:t>
      </w:r>
      <w:r>
        <w:rPr>
          <w:rFonts w:eastAsia="標楷體" w:hint="eastAsia"/>
          <w:color w:val="000000"/>
        </w:rPr>
        <w:t>）</w:t>
      </w:r>
      <w:r w:rsidRPr="005C5470">
        <w:rPr>
          <w:rFonts w:eastAsia="標楷體" w:hint="eastAsia"/>
          <w:color w:val="000000"/>
        </w:rPr>
        <w:t xml:space="preserve">it on the </w:t>
      </w:r>
      <w:r w:rsidRPr="005C5470">
        <w:rPr>
          <w:rFonts w:eastAsia="標楷體" w:hint="eastAsia"/>
          <w:color w:val="000000"/>
          <w:spacing w:val="20"/>
        </w:rPr>
        <w:t>f</w:t>
      </w:r>
      <w:r w:rsidRPr="005C5470">
        <w:rPr>
          <w:rFonts w:eastAsia="標楷體" w:hint="eastAsia"/>
          <w:color w:val="000000"/>
        </w:rPr>
        <w:t>loor.</w:t>
      </w:r>
      <w:r w:rsidRPr="005C5470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5C5470">
        <w:rPr>
          <w:rFonts w:ascii="標楷體" w:eastAsia="標楷體" w:hAnsi="標楷體" w:hint="eastAsia"/>
          <w:color w:val="000000"/>
        </w:rPr>
        <w:t>Ａ</w:t>
      </w:r>
      <w:r>
        <w:rPr>
          <w:rFonts w:ascii="標楷體" w:eastAsia="標楷體" w:hAnsi="標楷體" w:hint="eastAsia"/>
          <w:color w:val="000000"/>
        </w:rPr>
        <w:t>)</w:t>
      </w:r>
      <w:r w:rsidRPr="005C5470">
        <w:rPr>
          <w:rFonts w:eastAsia="標楷體" w:hint="eastAsia"/>
          <w:color w:val="000000"/>
          <w:w w:val="25"/>
        </w:rPr>
        <w:t xml:space="preserve">　</w:t>
      </w:r>
      <w:r w:rsidRPr="005C5470">
        <w:rPr>
          <w:rFonts w:eastAsia="標楷體" w:hint="eastAsia"/>
          <w:color w:val="000000"/>
        </w:rPr>
        <w:t xml:space="preserve">Who can </w:t>
      </w:r>
      <w:r w:rsidRPr="005C5470">
        <w:rPr>
          <w:rFonts w:eastAsia="標楷體" w:hint="eastAsia"/>
          <w:color w:val="000000"/>
          <w:spacing w:val="20"/>
        </w:rPr>
        <w:t>f</w:t>
      </w:r>
      <w:r w:rsidRPr="005C5470">
        <w:rPr>
          <w:rFonts w:eastAsia="標楷體" w:hint="eastAsia"/>
          <w:color w:val="000000"/>
        </w:rPr>
        <w:t>ix violins</w:t>
      </w:r>
      <w:r>
        <w:rPr>
          <w:rFonts w:eastAsia="標楷體" w:hint="eastAsia"/>
          <w:color w:val="000000"/>
        </w:rPr>
        <w:t>?</w:t>
      </w:r>
      <w:r w:rsidRPr="005C5470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5C5470">
        <w:rPr>
          <w:rFonts w:ascii="標楷體" w:eastAsia="標楷體" w:hAnsi="標楷體" w:hint="eastAsia"/>
          <w:color w:val="000000"/>
        </w:rPr>
        <w:t>Ｂ</w:t>
      </w:r>
      <w:r>
        <w:rPr>
          <w:rFonts w:ascii="標楷體" w:eastAsia="標楷體" w:hAnsi="標楷體" w:hint="eastAsia"/>
          <w:color w:val="000000"/>
        </w:rPr>
        <w:t>)</w:t>
      </w:r>
      <w:r w:rsidRPr="005C5470">
        <w:rPr>
          <w:rFonts w:eastAsia="標楷體" w:hint="eastAsia"/>
          <w:color w:val="000000"/>
          <w:w w:val="25"/>
        </w:rPr>
        <w:t xml:space="preserve">　</w:t>
      </w:r>
      <w:r w:rsidRPr="005C5470">
        <w:rPr>
          <w:rFonts w:eastAsia="標楷體" w:hint="eastAsia"/>
          <w:color w:val="000000"/>
        </w:rPr>
        <w:t>Whose violin is it</w:t>
      </w:r>
      <w:r>
        <w:rPr>
          <w:rFonts w:eastAsia="標楷體" w:hint="eastAsia"/>
          <w:color w:val="000000"/>
        </w:rPr>
        <w:t>?</w:t>
      </w:r>
      <w:r w:rsidRPr="005C5470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5C5470">
        <w:rPr>
          <w:rFonts w:ascii="標楷體" w:eastAsia="標楷體" w:hAnsi="標楷體" w:hint="eastAsia"/>
          <w:color w:val="000000"/>
        </w:rPr>
        <w:t>Ｃ</w:t>
      </w:r>
      <w:r>
        <w:rPr>
          <w:rFonts w:ascii="標楷體" w:eastAsia="標楷體" w:hAnsi="標楷體" w:hint="eastAsia"/>
          <w:color w:val="000000"/>
        </w:rPr>
        <w:t>)</w:t>
      </w:r>
      <w:r w:rsidRPr="005C5470">
        <w:rPr>
          <w:rFonts w:eastAsia="標楷體" w:hint="eastAsia"/>
          <w:color w:val="000000"/>
          <w:w w:val="25"/>
        </w:rPr>
        <w:t xml:space="preserve">　</w:t>
      </w:r>
      <w:r w:rsidRPr="005C5470">
        <w:rPr>
          <w:rFonts w:eastAsia="標楷體" w:hint="eastAsia"/>
          <w:color w:val="000000"/>
        </w:rPr>
        <w:t>Who broke my violin</w:t>
      </w:r>
      <w:r>
        <w:rPr>
          <w:rFonts w:eastAsia="標楷體" w:hint="eastAsia"/>
          <w:color w:val="000000"/>
        </w:rPr>
        <w:t>?</w:t>
      </w:r>
      <w:r w:rsidRPr="005C5470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5C5470">
        <w:rPr>
          <w:rFonts w:ascii="標楷體" w:eastAsia="標楷體" w:hAnsi="標楷體" w:hint="eastAsia"/>
          <w:color w:val="000000"/>
        </w:rPr>
        <w:t>Ｄ</w:t>
      </w:r>
      <w:r>
        <w:rPr>
          <w:rFonts w:ascii="標楷體" w:eastAsia="標楷體" w:hAnsi="標楷體" w:hint="eastAsia"/>
          <w:color w:val="000000"/>
        </w:rPr>
        <w:t>)</w:t>
      </w:r>
      <w:r w:rsidRPr="005C5470">
        <w:rPr>
          <w:rFonts w:eastAsia="標楷體" w:hint="eastAsia"/>
          <w:color w:val="000000"/>
          <w:w w:val="25"/>
        </w:rPr>
        <w:t xml:space="preserve">　</w:t>
      </w:r>
      <w:r w:rsidRPr="005C5470">
        <w:rPr>
          <w:rFonts w:eastAsia="標楷體" w:hint="eastAsia"/>
          <w:color w:val="000000"/>
        </w:rPr>
        <w:t>What was Jenny doing then</w:t>
      </w:r>
      <w:r>
        <w:rPr>
          <w:rFonts w:eastAsia="標楷體" w:hint="eastAsia"/>
          <w:color w:val="000000"/>
        </w:rPr>
        <w:t>?</w:t>
      </w:r>
    </w:p>
    <w:p w14:paraId="0DB33A63" w14:textId="77777777" w:rsidR="00945FFE" w:rsidRDefault="00945FFE" w:rsidP="00945FFE">
      <w:pPr>
        <w:pStyle w:val="Normal3a37d1a6-a27b-4c33-8c91-8312c27ddf9b"/>
        <w:numPr>
          <w:ilvl w:val="0"/>
          <w:numId w:val="10"/>
        </w:numPr>
        <w:ind w:left="1050" w:hanging="722"/>
        <w:rPr>
          <w:rFonts w:eastAsia="標楷體"/>
        </w:rPr>
      </w:pPr>
      <w:r>
        <w:rPr>
          <w:color w:val="000000"/>
        </w:rPr>
        <w:t xml:space="preserve">(   ) </w:t>
      </w:r>
      <w:r w:rsidRPr="005D7B9B">
        <w:rPr>
          <w:rFonts w:eastAsia="標楷體"/>
          <w:color w:val="000000"/>
        </w:rPr>
        <w:t xml:space="preserve">A: What’s the weather like in India in summer?  B: </w:t>
      </w:r>
      <w:r w:rsidRPr="005D7B9B">
        <w:rPr>
          <w:rFonts w:eastAsia="標楷體" w:hAnsi="標楷體"/>
          <w:color w:val="000000"/>
          <w:u w:val="single"/>
        </w:rPr>
        <w:t xml:space="preserve">　　　</w:t>
      </w:r>
      <w:r w:rsidRPr="005D7B9B">
        <w:rPr>
          <w:rFonts w:eastAsia="標楷體" w:hAnsi="標楷體"/>
          <w:color w:val="000000"/>
        </w:rPr>
        <w:t xml:space="preserve">　</w:t>
      </w:r>
      <w:r w:rsidRPr="00A12585">
        <w:rPr>
          <w:rFonts w:ascii="標楷體" w:eastAsia="標楷體" w:hAnsi="標楷體"/>
          <w:color w:val="000000"/>
        </w:rPr>
        <w:t>(Ａ)</w:t>
      </w:r>
      <w:r w:rsidRPr="005D7B9B">
        <w:rPr>
          <w:rFonts w:eastAsia="標楷體" w:hAnsi="標楷體"/>
          <w:color w:val="000000"/>
          <w:w w:val="25"/>
        </w:rPr>
        <w:t xml:space="preserve">　</w:t>
      </w:r>
      <w:r w:rsidRPr="005D7B9B">
        <w:rPr>
          <w:rFonts w:eastAsia="標楷體"/>
          <w:color w:val="000000"/>
        </w:rPr>
        <w:t>It is a lot of fun.</w:t>
      </w:r>
      <w:r w:rsidRPr="005D7B9B">
        <w:rPr>
          <w:rFonts w:eastAsia="標楷體" w:hAnsi="標楷體"/>
          <w:color w:val="000000"/>
        </w:rPr>
        <w:t xml:space="preserve">　</w:t>
      </w:r>
      <w:r w:rsidRPr="00A12585">
        <w:rPr>
          <w:rFonts w:ascii="標楷體" w:eastAsia="標楷體" w:hAnsi="標楷體"/>
          <w:color w:val="000000"/>
        </w:rPr>
        <w:t>(Ｂ)</w:t>
      </w:r>
      <w:r w:rsidRPr="005D7B9B">
        <w:rPr>
          <w:rFonts w:eastAsia="標楷體" w:hAnsi="標楷體"/>
          <w:color w:val="000000"/>
          <w:w w:val="25"/>
        </w:rPr>
        <w:t xml:space="preserve">　</w:t>
      </w:r>
      <w:r w:rsidRPr="005D7B9B">
        <w:rPr>
          <w:rFonts w:eastAsia="標楷體"/>
          <w:color w:val="000000"/>
        </w:rPr>
        <w:t>I just came back from India.</w:t>
      </w:r>
      <w:r w:rsidRPr="005D7B9B">
        <w:rPr>
          <w:rFonts w:eastAsia="標楷體" w:hAnsi="標楷體"/>
          <w:color w:val="000000"/>
        </w:rPr>
        <w:t xml:space="preserve">　</w:t>
      </w:r>
      <w:r w:rsidRPr="00A12585">
        <w:rPr>
          <w:rFonts w:ascii="標楷體" w:eastAsia="標楷體" w:hAnsi="標楷體"/>
          <w:color w:val="000000"/>
        </w:rPr>
        <w:t>(Ｃ)</w:t>
      </w:r>
      <w:r w:rsidRPr="005D7B9B">
        <w:rPr>
          <w:rFonts w:eastAsia="標楷體" w:hAnsi="標楷體"/>
          <w:color w:val="000000"/>
          <w:w w:val="25"/>
        </w:rPr>
        <w:t xml:space="preserve">　</w:t>
      </w:r>
      <w:r w:rsidRPr="005D7B9B">
        <w:rPr>
          <w:rFonts w:eastAsia="標楷體"/>
          <w:color w:val="000000"/>
        </w:rPr>
        <w:t>It is hot and usually rains a lot.</w:t>
      </w:r>
      <w:r w:rsidRPr="005D7B9B">
        <w:rPr>
          <w:rFonts w:eastAsia="標楷體" w:hAnsi="標楷體"/>
          <w:color w:val="000000"/>
        </w:rPr>
        <w:t xml:space="preserve">　</w:t>
      </w:r>
      <w:r w:rsidRPr="00A12585">
        <w:rPr>
          <w:rFonts w:ascii="標楷體" w:eastAsia="標楷體" w:hAnsi="標楷體"/>
          <w:color w:val="000000"/>
        </w:rPr>
        <w:t>(Ｄ)</w:t>
      </w:r>
      <w:r w:rsidRPr="005D7B9B">
        <w:rPr>
          <w:rFonts w:eastAsia="標楷體" w:hAnsi="標楷體"/>
          <w:color w:val="000000"/>
          <w:w w:val="25"/>
        </w:rPr>
        <w:t xml:space="preserve">　</w:t>
      </w:r>
      <w:r w:rsidRPr="005D7B9B">
        <w:rPr>
          <w:rFonts w:eastAsia="標楷體"/>
          <w:color w:val="000000"/>
        </w:rPr>
        <w:t>It’s warm and cloudy today.</w:t>
      </w:r>
    </w:p>
    <w:p w14:paraId="2FD3A302" w14:textId="77777777" w:rsidR="00945FFE" w:rsidRDefault="00945FFE" w:rsidP="00945FFE">
      <w:pPr>
        <w:pStyle w:val="Normal3a37d1a6-a27b-4c33-8c91-8312c27ddf9b"/>
        <w:numPr>
          <w:ilvl w:val="0"/>
          <w:numId w:val="10"/>
        </w:numPr>
        <w:ind w:left="1050" w:hanging="722"/>
        <w:rPr>
          <w:rFonts w:eastAsia="標楷體"/>
        </w:rPr>
      </w:pPr>
      <w:r>
        <w:rPr>
          <w:color w:val="000000"/>
        </w:rPr>
        <w:t xml:space="preserve">(   ) </w:t>
      </w:r>
      <w:r w:rsidRPr="00E463B8">
        <w:rPr>
          <w:rFonts w:eastAsia="標楷體" w:hint="eastAsia"/>
          <w:color w:val="000000"/>
        </w:rPr>
        <w:t>Dave</w:t>
      </w:r>
      <w:r w:rsidRPr="004059E2">
        <w:rPr>
          <w:rFonts w:eastAsia="標楷體" w:hint="eastAsia"/>
          <w:color w:val="000000"/>
        </w:rPr>
        <w:t>:</w:t>
      </w:r>
      <w:r w:rsidRPr="00E463B8">
        <w:rPr>
          <w:rFonts w:eastAsia="標楷體" w:hint="eastAsia"/>
          <w:color w:val="000000"/>
        </w:rPr>
        <w:t xml:space="preserve"> How was your trip to Taiwan?  Clay</w:t>
      </w:r>
      <w:r w:rsidRPr="004059E2">
        <w:rPr>
          <w:rFonts w:eastAsia="標楷體" w:hint="eastAsia"/>
          <w:color w:val="000000"/>
        </w:rPr>
        <w:t>:</w:t>
      </w:r>
      <w:r w:rsidRPr="00E463B8">
        <w:rPr>
          <w:rFonts w:eastAsia="標楷體" w:hint="eastAsia"/>
          <w:color w:val="000000"/>
        </w:rPr>
        <w:t xml:space="preserve"> Great.  </w:t>
      </w:r>
      <w:r w:rsidRPr="007A001C">
        <w:rPr>
          <w:rFonts w:eastAsia="標楷體" w:hint="eastAsia"/>
          <w:color w:val="000000"/>
          <w:u w:val="single"/>
        </w:rPr>
        <w:t xml:space="preserve">　　　</w:t>
      </w:r>
      <w:r w:rsidRPr="00CD2751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Ａ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We had lots of fun.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Ｂ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We had a bad time.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Ｃ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See you soon in Taiwan.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Ｄ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It rained a lot during the trip.</w:t>
      </w:r>
    </w:p>
    <w:p w14:paraId="652162A9" w14:textId="77777777" w:rsidR="00945FFE" w:rsidRDefault="00945FFE" w:rsidP="00945FFE">
      <w:pPr>
        <w:pStyle w:val="Normal3a37d1a6-a27b-4c33-8c91-8312c27ddf9b"/>
        <w:numPr>
          <w:ilvl w:val="0"/>
          <w:numId w:val="10"/>
        </w:numPr>
        <w:ind w:left="1050" w:hanging="722"/>
        <w:rPr>
          <w:rFonts w:eastAsia="標楷體"/>
        </w:rPr>
      </w:pPr>
      <w:r>
        <w:rPr>
          <w:color w:val="000000"/>
        </w:rPr>
        <w:t xml:space="preserve">(   ) </w:t>
      </w:r>
      <w:r w:rsidRPr="00E463B8">
        <w:rPr>
          <w:rFonts w:eastAsia="標楷體" w:hint="eastAsia"/>
          <w:color w:val="000000"/>
        </w:rPr>
        <w:t>A</w:t>
      </w:r>
      <w:r w:rsidRPr="004059E2">
        <w:rPr>
          <w:rFonts w:eastAsia="標楷體" w:hint="eastAsia"/>
          <w:color w:val="000000"/>
        </w:rPr>
        <w:t>:</w:t>
      </w:r>
      <w:r w:rsidRPr="00E463B8">
        <w:rPr>
          <w:rFonts w:eastAsia="標楷體" w:hint="eastAsia"/>
          <w:color w:val="000000"/>
        </w:rPr>
        <w:t xml:space="preserve"> How would you like to pay?  B</w:t>
      </w:r>
      <w:r w:rsidRPr="004059E2">
        <w:rPr>
          <w:rFonts w:eastAsia="標楷體" w:hint="eastAsia"/>
          <w:color w:val="000000"/>
        </w:rPr>
        <w:t>:</w:t>
      </w:r>
      <w:r w:rsidRPr="00E463B8">
        <w:rPr>
          <w:rFonts w:eastAsia="標楷體" w:hint="eastAsia"/>
          <w:color w:val="000000"/>
        </w:rPr>
        <w:t xml:space="preserve"> </w:t>
      </w:r>
      <w:r w:rsidRPr="00454C33">
        <w:rPr>
          <w:rFonts w:eastAsia="標楷體" w:hint="eastAsia"/>
          <w:color w:val="000000"/>
          <w:u w:val="single"/>
        </w:rPr>
        <w:t xml:space="preserve">　　　</w:t>
      </w:r>
      <w:r w:rsidRPr="00F429A6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Ａ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I</w:t>
      </w:r>
      <w:r w:rsidRPr="00BC2614">
        <w:rPr>
          <w:rFonts w:eastAsia="標楷體"/>
          <w:color w:val="000000"/>
        </w:rPr>
        <w:t>’</w:t>
      </w:r>
      <w:r w:rsidRPr="00E463B8">
        <w:rPr>
          <w:rFonts w:eastAsia="標楷體" w:hint="eastAsia"/>
          <w:color w:val="000000"/>
        </w:rPr>
        <w:t>ll take it.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Ｂ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I will pay for it.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Ｃ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By card, please.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Ｄ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It costs 215 dollars.</w:t>
      </w:r>
    </w:p>
    <w:p w14:paraId="4CD2CC8E" w14:textId="77777777" w:rsidR="00945FFE" w:rsidRDefault="00945FFE" w:rsidP="00945FFE">
      <w:pPr>
        <w:pStyle w:val="Normal3a37d1a6-a27b-4c33-8c91-8312c27ddf9b"/>
        <w:numPr>
          <w:ilvl w:val="0"/>
          <w:numId w:val="10"/>
        </w:numPr>
        <w:ind w:left="1050" w:hanging="722"/>
        <w:rPr>
          <w:rFonts w:eastAsia="標楷體"/>
        </w:rPr>
      </w:pPr>
      <w:r>
        <w:rPr>
          <w:color w:val="000000"/>
        </w:rPr>
        <w:t xml:space="preserve">(   ) </w:t>
      </w:r>
      <w:r w:rsidRPr="00E463B8">
        <w:rPr>
          <w:rFonts w:eastAsia="標楷體" w:hint="eastAsia"/>
          <w:color w:val="000000"/>
        </w:rPr>
        <w:t>Tina</w:t>
      </w:r>
      <w:r w:rsidRPr="004059E2">
        <w:rPr>
          <w:rFonts w:eastAsia="標楷體" w:hint="eastAsia"/>
          <w:color w:val="000000"/>
        </w:rPr>
        <w:t>:</w:t>
      </w:r>
      <w:r w:rsidRPr="00E463B8">
        <w:rPr>
          <w:rFonts w:eastAsia="標楷體" w:hint="eastAsia"/>
          <w:color w:val="000000"/>
        </w:rPr>
        <w:t xml:space="preserve"> What</w:t>
      </w:r>
      <w:r w:rsidRPr="00BC2614">
        <w:rPr>
          <w:rFonts w:eastAsia="標楷體"/>
          <w:color w:val="000000"/>
        </w:rPr>
        <w:t>’</w:t>
      </w:r>
      <w:r w:rsidRPr="00E463B8">
        <w:rPr>
          <w:rFonts w:eastAsia="標楷體" w:hint="eastAsia"/>
          <w:color w:val="000000"/>
        </w:rPr>
        <w:t>s your plan for this Saturday?  Joe</w:t>
      </w:r>
      <w:r w:rsidRPr="004059E2">
        <w:rPr>
          <w:rFonts w:eastAsia="標楷體" w:hint="eastAsia"/>
          <w:color w:val="000000"/>
        </w:rPr>
        <w:t>:</w:t>
      </w:r>
      <w:r w:rsidRPr="00E463B8">
        <w:rPr>
          <w:rFonts w:eastAsia="標楷體" w:hint="eastAsia"/>
          <w:color w:val="000000"/>
        </w:rPr>
        <w:t xml:space="preserve"> </w:t>
      </w:r>
      <w:r w:rsidRPr="00454C33">
        <w:rPr>
          <w:rFonts w:eastAsia="標楷體" w:hint="eastAsia"/>
          <w:color w:val="000000"/>
          <w:u w:val="single"/>
        </w:rPr>
        <w:t xml:space="preserve">　　　</w:t>
      </w:r>
      <w:r w:rsidRPr="0092794B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Ａ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I like working at a factory.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Ｂ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I tried not to give up my dream job.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Ｃ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I plan to be a mailman in the future.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Ｄ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 xml:space="preserve">I want to go catch some </w:t>
      </w:r>
      <w:r w:rsidRPr="004059E2">
        <w:rPr>
          <w:rFonts w:eastAsia="標楷體" w:hint="eastAsia"/>
          <w:color w:val="000000"/>
          <w:spacing w:val="20"/>
        </w:rPr>
        <w:t>f</w:t>
      </w:r>
      <w:r w:rsidRPr="004059E2">
        <w:rPr>
          <w:rFonts w:eastAsia="標楷體" w:hint="eastAsia"/>
          <w:color w:val="000000"/>
        </w:rPr>
        <w:t>i</w:t>
      </w:r>
      <w:r w:rsidRPr="00E463B8">
        <w:rPr>
          <w:rFonts w:eastAsia="標楷體" w:hint="eastAsia"/>
          <w:color w:val="000000"/>
        </w:rPr>
        <w:t>sh in the river.</w:t>
      </w:r>
    </w:p>
    <w:p w14:paraId="4DFE3149" w14:textId="77777777" w:rsidR="00945FFE" w:rsidRDefault="00945FFE" w:rsidP="00945FFE">
      <w:pPr>
        <w:pStyle w:val="Normal3a37d1a6-a27b-4c33-8c91-8312c27ddf9b"/>
        <w:numPr>
          <w:ilvl w:val="0"/>
          <w:numId w:val="10"/>
        </w:numPr>
        <w:ind w:left="1050" w:hanging="722"/>
        <w:rPr>
          <w:rFonts w:eastAsia="標楷體"/>
        </w:rPr>
      </w:pPr>
      <w:r>
        <w:rPr>
          <w:color w:val="000000"/>
        </w:rPr>
        <w:t xml:space="preserve">(   ) </w:t>
      </w:r>
      <w:r w:rsidRPr="00E463B8">
        <w:rPr>
          <w:rFonts w:eastAsia="標楷體" w:hint="eastAsia"/>
          <w:color w:val="000000"/>
        </w:rPr>
        <w:t>Will</w:t>
      </w:r>
      <w:r w:rsidRPr="004059E2">
        <w:rPr>
          <w:rFonts w:eastAsia="標楷體" w:hint="eastAsia"/>
          <w:color w:val="000000"/>
        </w:rPr>
        <w:t>:</w:t>
      </w:r>
      <w:r w:rsidRPr="00E463B8">
        <w:rPr>
          <w:rFonts w:eastAsia="標楷體" w:hint="eastAsia"/>
          <w:color w:val="000000"/>
        </w:rPr>
        <w:t xml:space="preserve"> Do you have a lot of rain here in summer?  Ava</w:t>
      </w:r>
      <w:r w:rsidRPr="004059E2">
        <w:rPr>
          <w:rFonts w:eastAsia="標楷體" w:hint="eastAsia"/>
          <w:color w:val="000000"/>
        </w:rPr>
        <w:t>:</w:t>
      </w:r>
      <w:r w:rsidRPr="00E463B8">
        <w:rPr>
          <w:rFonts w:eastAsia="標楷體" w:hint="eastAsia"/>
          <w:color w:val="000000"/>
        </w:rPr>
        <w:t xml:space="preserve"> No.  </w:t>
      </w:r>
      <w:r w:rsidRPr="007A001C">
        <w:rPr>
          <w:rFonts w:eastAsia="標楷體" w:hint="eastAsia"/>
          <w:color w:val="000000"/>
          <w:u w:val="single"/>
        </w:rPr>
        <w:t xml:space="preserve">　　　</w:t>
      </w:r>
      <w:r w:rsidRPr="00CD2751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Ａ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Summer is here.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Ｂ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It</w:t>
      </w:r>
      <w:r w:rsidRPr="00BC2614">
        <w:rPr>
          <w:rFonts w:eastAsia="標楷體"/>
          <w:color w:val="000000"/>
        </w:rPr>
        <w:t>’</w:t>
      </w:r>
      <w:r w:rsidRPr="00E463B8">
        <w:rPr>
          <w:rFonts w:eastAsia="標楷體" w:hint="eastAsia"/>
          <w:color w:val="000000"/>
        </w:rPr>
        <w:t>s usually sunny.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Ｃ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It</w:t>
      </w:r>
      <w:r w:rsidRPr="00BC2614">
        <w:rPr>
          <w:rFonts w:eastAsia="標楷體"/>
          <w:color w:val="000000"/>
        </w:rPr>
        <w:t>’</w:t>
      </w:r>
      <w:r w:rsidRPr="00E463B8">
        <w:rPr>
          <w:rFonts w:eastAsia="標楷體" w:hint="eastAsia"/>
          <w:color w:val="000000"/>
        </w:rPr>
        <w:t>s o</w:t>
      </w:r>
      <w:r w:rsidRPr="004059E2">
        <w:rPr>
          <w:rFonts w:eastAsia="標楷體" w:hint="eastAsia"/>
          <w:color w:val="000000"/>
          <w:spacing w:val="20"/>
        </w:rPr>
        <w:t>f</w:t>
      </w:r>
      <w:r w:rsidRPr="004059E2">
        <w:rPr>
          <w:rFonts w:eastAsia="標楷體" w:hint="eastAsia"/>
          <w:color w:val="000000"/>
        </w:rPr>
        <w:t>t</w:t>
      </w:r>
      <w:r w:rsidRPr="00E463B8">
        <w:rPr>
          <w:rFonts w:eastAsia="標楷體" w:hint="eastAsia"/>
          <w:color w:val="000000"/>
        </w:rPr>
        <w:t>en cold and rainy.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Ｄ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There is heavy rain all day.</w:t>
      </w:r>
    </w:p>
    <w:p w14:paraId="2BB5A539" w14:textId="77777777" w:rsidR="00945FFE" w:rsidRDefault="00945FFE" w:rsidP="00945FFE">
      <w:pPr>
        <w:pStyle w:val="Normal3a37d1a6-a27b-4c33-8c91-8312c27ddf9b"/>
        <w:numPr>
          <w:ilvl w:val="0"/>
          <w:numId w:val="10"/>
        </w:numPr>
        <w:ind w:left="1050" w:hanging="722"/>
        <w:rPr>
          <w:rFonts w:eastAsia="標楷體"/>
        </w:rPr>
      </w:pPr>
      <w:r>
        <w:rPr>
          <w:color w:val="000000"/>
        </w:rPr>
        <w:t xml:space="preserve">(   ) </w:t>
      </w:r>
      <w:r w:rsidRPr="00E463B8">
        <w:rPr>
          <w:rFonts w:eastAsia="標楷體" w:hint="eastAsia"/>
          <w:color w:val="000000"/>
        </w:rPr>
        <w:t>Ella</w:t>
      </w:r>
      <w:r w:rsidRPr="004059E2">
        <w:rPr>
          <w:rFonts w:eastAsia="標楷體" w:hint="eastAsia"/>
          <w:color w:val="000000"/>
        </w:rPr>
        <w:t>:</w:t>
      </w:r>
      <w:r w:rsidRPr="00E463B8">
        <w:rPr>
          <w:rFonts w:eastAsia="標楷體" w:hint="eastAsia"/>
          <w:color w:val="000000"/>
        </w:rPr>
        <w:t xml:space="preserve"> Murphy owns a company now.  </w:t>
      </w:r>
      <w:r w:rsidRPr="00454C33">
        <w:rPr>
          <w:rFonts w:eastAsia="標楷體" w:hint="eastAsia"/>
          <w:color w:val="000000"/>
          <w:u w:val="single"/>
        </w:rPr>
        <w:t xml:space="preserve">　　　</w:t>
      </w:r>
      <w:r w:rsidRPr="00E463B8">
        <w:rPr>
          <w:rFonts w:eastAsia="標楷體" w:hint="eastAsia"/>
          <w:color w:val="000000"/>
        </w:rPr>
        <w:t xml:space="preserve">  Gary</w:t>
      </w:r>
      <w:r w:rsidRPr="004059E2">
        <w:rPr>
          <w:rFonts w:eastAsia="標楷體" w:hint="eastAsia"/>
          <w:color w:val="000000"/>
        </w:rPr>
        <w:t>:</w:t>
      </w:r>
      <w:r w:rsidRPr="00E463B8">
        <w:rPr>
          <w:rFonts w:eastAsia="標楷體" w:hint="eastAsia"/>
          <w:color w:val="000000"/>
        </w:rPr>
        <w:t xml:space="preserve"> Same here.  He was just a worker not long ago.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Ａ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I can</w:t>
      </w:r>
      <w:r w:rsidRPr="00BC2614">
        <w:rPr>
          <w:rFonts w:eastAsia="標楷體"/>
          <w:color w:val="000000"/>
        </w:rPr>
        <w:t>’</w:t>
      </w:r>
      <w:r w:rsidRPr="00E463B8">
        <w:rPr>
          <w:rFonts w:eastAsia="標楷體" w:hint="eastAsia"/>
          <w:color w:val="000000"/>
        </w:rPr>
        <w:t>t believe it.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Ｂ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That is not a good idea.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Ｃ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Please don</w:t>
      </w:r>
      <w:r w:rsidRPr="00BC2614">
        <w:rPr>
          <w:rFonts w:eastAsia="標楷體"/>
          <w:color w:val="000000"/>
        </w:rPr>
        <w:t>’</w:t>
      </w:r>
      <w:r w:rsidRPr="00E463B8">
        <w:rPr>
          <w:rFonts w:eastAsia="標楷體" w:hint="eastAsia"/>
          <w:color w:val="000000"/>
        </w:rPr>
        <w:t>t make fun of him.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Ｄ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The road to success is not easy.</w:t>
      </w:r>
    </w:p>
    <w:p w14:paraId="72903E2A" w14:textId="77777777" w:rsidR="00945FFE" w:rsidRDefault="00945FFE" w:rsidP="00945FFE">
      <w:pPr>
        <w:pStyle w:val="Normal3a37d1a6-a27b-4c33-8c91-8312c27ddf9b"/>
        <w:numPr>
          <w:ilvl w:val="0"/>
          <w:numId w:val="10"/>
        </w:numPr>
        <w:ind w:left="1050" w:hanging="722"/>
        <w:rPr>
          <w:rFonts w:eastAsia="標楷體"/>
        </w:rPr>
      </w:pPr>
      <w:r>
        <w:rPr>
          <w:color w:val="000000"/>
        </w:rPr>
        <w:t xml:space="preserve">(   ) </w:t>
      </w:r>
      <w:r w:rsidRPr="00E463B8">
        <w:rPr>
          <w:rFonts w:eastAsia="標楷體" w:hint="eastAsia"/>
          <w:color w:val="000000"/>
        </w:rPr>
        <w:t>A</w:t>
      </w:r>
      <w:r w:rsidRPr="004059E2">
        <w:rPr>
          <w:rFonts w:eastAsia="標楷體" w:hint="eastAsia"/>
          <w:color w:val="000000"/>
        </w:rPr>
        <w:t>:</w:t>
      </w:r>
      <w:r w:rsidRPr="00E463B8">
        <w:rPr>
          <w:rFonts w:eastAsia="標楷體" w:hint="eastAsia"/>
          <w:color w:val="000000"/>
        </w:rPr>
        <w:t xml:space="preserve"> May I speak to Ms. Hawkins, please?  B</w:t>
      </w:r>
      <w:r w:rsidRPr="004059E2">
        <w:rPr>
          <w:rFonts w:eastAsia="標楷體" w:hint="eastAsia"/>
          <w:color w:val="000000"/>
        </w:rPr>
        <w:t>:</w:t>
      </w:r>
      <w:r w:rsidRPr="00E463B8">
        <w:rPr>
          <w:rFonts w:eastAsia="標楷體" w:hint="eastAsia"/>
          <w:color w:val="000000"/>
        </w:rPr>
        <w:t xml:space="preserve"> </w:t>
      </w:r>
      <w:r w:rsidRPr="00454C33">
        <w:rPr>
          <w:rFonts w:eastAsia="標楷體" w:hint="eastAsia"/>
          <w:color w:val="000000"/>
          <w:u w:val="single"/>
        </w:rPr>
        <w:t xml:space="preserve">　　　</w:t>
      </w:r>
      <w:r w:rsidRPr="00E463B8">
        <w:rPr>
          <w:rFonts w:eastAsia="標楷體" w:hint="eastAsia"/>
          <w:color w:val="000000"/>
        </w:rPr>
        <w:t xml:space="preserve">  A</w:t>
      </w:r>
      <w:r w:rsidRPr="004059E2">
        <w:rPr>
          <w:rFonts w:eastAsia="標楷體" w:hint="eastAsia"/>
          <w:color w:val="000000"/>
        </w:rPr>
        <w:t>:</w:t>
      </w:r>
      <w:r w:rsidRPr="00E463B8">
        <w:rPr>
          <w:rFonts w:eastAsia="標楷體" w:hint="eastAsia"/>
          <w:color w:val="000000"/>
        </w:rPr>
        <w:t xml:space="preserve"> This is Victor from Frost Elementary School.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Ａ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lastRenderedPageBreak/>
        <w:t>Hold on, please.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Ｂ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Who</w:t>
      </w:r>
      <w:r w:rsidRPr="00BC2614">
        <w:rPr>
          <w:rFonts w:eastAsia="標楷體"/>
          <w:color w:val="000000"/>
        </w:rPr>
        <w:t>’</w:t>
      </w:r>
      <w:r w:rsidRPr="00E463B8">
        <w:rPr>
          <w:rFonts w:eastAsia="標楷體" w:hint="eastAsia"/>
          <w:color w:val="000000"/>
        </w:rPr>
        <w:t>s calling, please?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Ｃ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Sorry.  She</w:t>
      </w:r>
      <w:r w:rsidRPr="00BC2614">
        <w:rPr>
          <w:rFonts w:eastAsia="標楷體"/>
          <w:color w:val="000000"/>
        </w:rPr>
        <w:t>’</w:t>
      </w:r>
      <w:r w:rsidRPr="00E463B8">
        <w:rPr>
          <w:rFonts w:eastAsia="標楷體" w:hint="eastAsia"/>
          <w:color w:val="000000"/>
        </w:rPr>
        <w:t>s not here.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Ｄ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You have the wrong number.</w:t>
      </w:r>
    </w:p>
    <w:p w14:paraId="22ADD5E2" w14:textId="0ABB3184" w:rsidR="00945FFE" w:rsidRDefault="00945FFE" w:rsidP="00945FFE">
      <w:pPr>
        <w:pStyle w:val="TTSHeader"/>
      </w:pPr>
      <w:r>
        <w:t>四、克漏字測驗</w:t>
      </w:r>
      <w:r>
        <w:t xml:space="preserve"> </w:t>
      </w:r>
    </w:p>
    <w:p w14:paraId="01F30610" w14:textId="77777777" w:rsidR="00945FFE" w:rsidRDefault="00945FFE" w:rsidP="00945FFE">
      <w:pPr>
        <w:pStyle w:val="Normal3a37d1a6-a27b-4c33-8c91-8312c27ddf9b"/>
        <w:numPr>
          <w:ilvl w:val="0"/>
          <w:numId w:val="11"/>
        </w:numPr>
        <w:rPr>
          <w:rFonts w:eastAsia="標楷體"/>
        </w:rPr>
      </w:pPr>
      <w:r>
        <w:rPr>
          <w:color w:val="000000"/>
        </w:rPr>
        <w:t xml:space="preserve"> </w:t>
      </w:r>
    </w:p>
    <w:p w14:paraId="633C47D0" w14:textId="77777777" w:rsidR="00945FFE" w:rsidRDefault="00945FFE" w:rsidP="00945FFE">
      <w:pPr>
        <w:pStyle w:val="Normal3a37d1a6-a27b-4c33-8c91-8312c27ddf9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0" w:rightChars="100" w:right="240"/>
        <w:rPr>
          <w:rFonts w:eastAsia="標楷體"/>
        </w:rPr>
      </w:pPr>
      <w:r w:rsidRPr="00E463B8">
        <w:rPr>
          <w:rFonts w:eastAsia="標楷體" w:hint="eastAsia"/>
          <w:color w:val="000000"/>
        </w:rPr>
        <w:t xml:space="preserve">　　</w:t>
      </w:r>
      <w:r w:rsidRPr="00E463B8">
        <w:rPr>
          <w:rFonts w:eastAsia="標楷體" w:hint="eastAsia"/>
          <w:color w:val="000000"/>
        </w:rPr>
        <w:t xml:space="preserve">One day, a man went out for a hunt in the forest.  When he was walking past a tree, </w:t>
      </w:r>
      <w:r w:rsidRPr="00DF704D">
        <w:rPr>
          <w:rFonts w:eastAsia="標楷體" w:hint="eastAsia"/>
          <w:color w:val="000000"/>
          <w:u w:val="single"/>
        </w:rPr>
        <w:t xml:space="preserve">　</w:t>
      </w:r>
      <w:r w:rsidRPr="00DF704D">
        <w:rPr>
          <w:rFonts w:eastAsia="標楷體" w:hint="eastAsia"/>
          <w:color w:val="000000"/>
          <w:u w:val="single"/>
        </w:rPr>
        <w:t>(1)</w:t>
      </w:r>
      <w:r w:rsidRPr="00DF704D">
        <w:rPr>
          <w:rFonts w:eastAsia="標楷體" w:hint="eastAsia"/>
          <w:color w:val="000000"/>
          <w:u w:val="single"/>
        </w:rPr>
        <w:t xml:space="preserve">　</w:t>
      </w:r>
      <w:r w:rsidRPr="00E463B8">
        <w:rPr>
          <w:rFonts w:eastAsia="標楷體" w:hint="eastAsia"/>
          <w:color w:val="000000"/>
        </w:rPr>
        <w:t xml:space="preserve">.  </w:t>
      </w:r>
      <w:r>
        <w:rPr>
          <w:rFonts w:eastAsia="標楷體"/>
          <w:color w:val="000000"/>
        </w:rPr>
        <w:t>“</w:t>
      </w:r>
      <w:r w:rsidRPr="00E463B8">
        <w:rPr>
          <w:rFonts w:eastAsia="標楷體" w:hint="eastAsia"/>
          <w:color w:val="000000"/>
        </w:rPr>
        <w:t>That</w:t>
      </w:r>
      <w:r w:rsidRPr="00BC2614">
        <w:rPr>
          <w:rFonts w:eastAsia="標楷體"/>
          <w:color w:val="000000"/>
        </w:rPr>
        <w:t>’</w:t>
      </w:r>
      <w:r w:rsidRPr="00E463B8">
        <w:rPr>
          <w:rFonts w:eastAsia="標楷體" w:hint="eastAsia"/>
          <w:color w:val="000000"/>
        </w:rPr>
        <w:t>s a special bird.  It can show me the way to beehives.  By following the bird, I can get some honey,</w:t>
      </w:r>
      <w:r w:rsidRPr="0074407B">
        <w:rPr>
          <w:rFonts w:eastAsia="標楷體"/>
          <w:color w:val="000000"/>
        </w:rPr>
        <w:t>”</w:t>
      </w:r>
      <w:r w:rsidRPr="00E463B8">
        <w:rPr>
          <w:rFonts w:eastAsia="標楷體" w:hint="eastAsia"/>
          <w:color w:val="000000"/>
        </w:rPr>
        <w:t xml:space="preserve"> the man thought.  So the man followed the bird.  The bird started to </w:t>
      </w:r>
      <w:r w:rsidRPr="004059E2">
        <w:rPr>
          <w:rFonts w:eastAsia="標楷體" w:hint="eastAsia"/>
          <w:color w:val="000000"/>
          <w:spacing w:val="20"/>
        </w:rPr>
        <w:t>f</w:t>
      </w:r>
      <w:r w:rsidRPr="004059E2">
        <w:rPr>
          <w:rFonts w:eastAsia="標楷體" w:hint="eastAsia"/>
          <w:color w:val="000000"/>
        </w:rPr>
        <w:t>l</w:t>
      </w:r>
      <w:r w:rsidRPr="00E463B8">
        <w:rPr>
          <w:rFonts w:eastAsia="標楷體" w:hint="eastAsia"/>
          <w:color w:val="000000"/>
        </w:rPr>
        <w:t>y from tree to tree and stopped once or twice to wait for the man.</w:t>
      </w:r>
    </w:p>
    <w:p w14:paraId="1A9BD2A8" w14:textId="77777777" w:rsidR="00945FFE" w:rsidRDefault="00945FFE" w:rsidP="00945FFE">
      <w:pPr>
        <w:pStyle w:val="Normal3a37d1a6-a27b-4c33-8c91-8312c27ddf9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0" w:rightChars="100" w:right="240"/>
        <w:rPr>
          <w:rFonts w:eastAsia="標楷體"/>
        </w:rPr>
      </w:pPr>
      <w:r w:rsidRPr="00E463B8">
        <w:rPr>
          <w:rFonts w:eastAsia="標楷體" w:hint="eastAsia"/>
          <w:color w:val="000000"/>
        </w:rPr>
        <w:t xml:space="preserve">　　</w:t>
      </w:r>
      <w:r w:rsidRPr="00E463B8">
        <w:rPr>
          <w:rFonts w:eastAsia="標楷體" w:hint="eastAsia"/>
          <w:color w:val="000000"/>
        </w:rPr>
        <w:t>A</w:t>
      </w:r>
      <w:r w:rsidRPr="004059E2">
        <w:rPr>
          <w:rFonts w:eastAsia="標楷體" w:hint="eastAsia"/>
          <w:color w:val="000000"/>
          <w:spacing w:val="20"/>
        </w:rPr>
        <w:t>f</w:t>
      </w:r>
      <w:r w:rsidRPr="004059E2">
        <w:rPr>
          <w:rFonts w:eastAsia="標楷體" w:hint="eastAsia"/>
          <w:color w:val="000000"/>
        </w:rPr>
        <w:t>t</w:t>
      </w:r>
      <w:r w:rsidRPr="00E463B8">
        <w:rPr>
          <w:rFonts w:eastAsia="標楷體" w:hint="eastAsia"/>
          <w:color w:val="000000"/>
        </w:rPr>
        <w:t xml:space="preserve">er an hour, the bird stopped by a tree and started dancing.  It was trying to say, </w:t>
      </w:r>
      <w:r>
        <w:rPr>
          <w:rFonts w:eastAsia="標楷體"/>
          <w:color w:val="000000"/>
        </w:rPr>
        <w:t>“</w:t>
      </w:r>
      <w:r w:rsidRPr="00E463B8">
        <w:rPr>
          <w:rFonts w:eastAsia="標楷體" w:hint="eastAsia"/>
          <w:color w:val="000000"/>
        </w:rPr>
        <w:t>The honey is here.</w:t>
      </w:r>
      <w:r w:rsidRPr="0074407B">
        <w:rPr>
          <w:rFonts w:eastAsia="標楷體"/>
          <w:color w:val="000000"/>
        </w:rPr>
        <w:t>”</w:t>
      </w:r>
      <w:r w:rsidRPr="00E463B8">
        <w:rPr>
          <w:rFonts w:eastAsia="標楷體" w:hint="eastAsia"/>
          <w:color w:val="000000"/>
        </w:rPr>
        <w:t xml:space="preserve">  The man then climbed up the tree and took all the honey.  The bird kept </w:t>
      </w:r>
      <w:r w:rsidRPr="004059E2">
        <w:rPr>
          <w:rFonts w:eastAsia="標楷體" w:hint="eastAsia"/>
          <w:color w:val="000000"/>
          <w:spacing w:val="20"/>
        </w:rPr>
        <w:t>f</w:t>
      </w:r>
      <w:r w:rsidRPr="004059E2">
        <w:rPr>
          <w:rFonts w:eastAsia="標楷體" w:hint="eastAsia"/>
          <w:color w:val="000000"/>
        </w:rPr>
        <w:t>l</w:t>
      </w:r>
      <w:r w:rsidRPr="00E463B8">
        <w:rPr>
          <w:rFonts w:eastAsia="標楷體" w:hint="eastAsia"/>
          <w:color w:val="000000"/>
        </w:rPr>
        <w:t xml:space="preserve">ying around the man because it wanted some honey, too.  </w:t>
      </w:r>
      <w:r w:rsidRPr="00DF704D">
        <w:rPr>
          <w:rFonts w:eastAsia="標楷體" w:hint="eastAsia"/>
          <w:color w:val="000000"/>
          <w:u w:val="single"/>
        </w:rPr>
        <w:t xml:space="preserve">　</w:t>
      </w:r>
      <w:r w:rsidRPr="00DF704D">
        <w:rPr>
          <w:rFonts w:eastAsia="標楷體" w:hint="eastAsia"/>
          <w:color w:val="000000"/>
          <w:u w:val="single"/>
        </w:rPr>
        <w:t>(2)</w:t>
      </w:r>
      <w:r w:rsidRPr="00DF704D">
        <w:rPr>
          <w:rFonts w:eastAsia="標楷體" w:hint="eastAsia"/>
          <w:color w:val="000000"/>
          <w:u w:val="single"/>
        </w:rPr>
        <w:t xml:space="preserve">　</w:t>
      </w:r>
      <w:r w:rsidRPr="00E463B8">
        <w:rPr>
          <w:rFonts w:eastAsia="標楷體" w:hint="eastAsia"/>
          <w:color w:val="000000"/>
        </w:rPr>
        <w:t>, the man didn</w:t>
      </w:r>
      <w:r w:rsidRPr="00BC2614">
        <w:rPr>
          <w:rFonts w:eastAsia="標楷體"/>
          <w:color w:val="000000"/>
        </w:rPr>
        <w:t>’</w:t>
      </w:r>
      <w:r w:rsidRPr="00E463B8">
        <w:rPr>
          <w:rFonts w:eastAsia="標楷體" w:hint="eastAsia"/>
          <w:color w:val="000000"/>
        </w:rPr>
        <w:t>t give the bird any.</w:t>
      </w:r>
    </w:p>
    <w:p w14:paraId="66ED2436" w14:textId="77777777" w:rsidR="00945FFE" w:rsidRDefault="00945FFE" w:rsidP="00945FFE">
      <w:pPr>
        <w:pStyle w:val="Normal3a37d1a6-a27b-4c33-8c91-8312c27ddf9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0" w:rightChars="100" w:right="240"/>
        <w:rPr>
          <w:rFonts w:eastAsia="標楷體"/>
        </w:rPr>
      </w:pPr>
      <w:r w:rsidRPr="00E463B8">
        <w:rPr>
          <w:rFonts w:eastAsia="標楷體" w:hint="eastAsia"/>
          <w:color w:val="000000"/>
        </w:rPr>
        <w:t xml:space="preserve">　　</w:t>
      </w:r>
      <w:r w:rsidRPr="00E463B8">
        <w:rPr>
          <w:rFonts w:eastAsia="標楷體" w:hint="eastAsia"/>
          <w:color w:val="000000"/>
        </w:rPr>
        <w:t xml:space="preserve">Months later, the man was out hunting again.  A sound came from a tree.  He looked up, and it was that bird.  The man remembered the sweet honey and </w:t>
      </w:r>
      <w:r w:rsidRPr="00DF704D">
        <w:rPr>
          <w:rFonts w:eastAsia="標楷體" w:hint="eastAsia"/>
          <w:color w:val="000000"/>
          <w:u w:val="single"/>
        </w:rPr>
        <w:t xml:space="preserve">　</w:t>
      </w:r>
      <w:r w:rsidRPr="00DF704D">
        <w:rPr>
          <w:rFonts w:eastAsia="標楷體" w:hint="eastAsia"/>
          <w:color w:val="000000"/>
          <w:u w:val="single"/>
        </w:rPr>
        <w:t>(3)</w:t>
      </w:r>
      <w:r w:rsidRPr="00DF704D">
        <w:rPr>
          <w:rFonts w:eastAsia="標楷體" w:hint="eastAsia"/>
          <w:color w:val="000000"/>
          <w:u w:val="single"/>
        </w:rPr>
        <w:t xml:space="preserve">　</w:t>
      </w:r>
      <w:r w:rsidRPr="00E463B8">
        <w:rPr>
          <w:rFonts w:eastAsia="標楷體" w:hint="eastAsia"/>
          <w:color w:val="000000"/>
        </w:rPr>
        <w:t>.  But this time, the bird didn</w:t>
      </w:r>
      <w:r w:rsidRPr="00BC2614">
        <w:rPr>
          <w:rFonts w:eastAsia="標楷體"/>
          <w:color w:val="000000"/>
        </w:rPr>
        <w:t>’</w:t>
      </w:r>
      <w:r w:rsidRPr="00E463B8">
        <w:rPr>
          <w:rFonts w:eastAsia="標楷體" w:hint="eastAsia"/>
          <w:color w:val="000000"/>
        </w:rPr>
        <w:t>t take him to a beehive</w:t>
      </w:r>
      <w:r w:rsidRPr="004059E2">
        <w:rPr>
          <w:rFonts w:eastAsia="標楷體" w:hint="eastAsia"/>
          <w:color w:val="000000"/>
        </w:rPr>
        <w:t>;</w:t>
      </w:r>
      <w:r w:rsidRPr="00E463B8">
        <w:rPr>
          <w:rFonts w:eastAsia="標楷體" w:hint="eastAsia"/>
          <w:color w:val="000000"/>
        </w:rPr>
        <w:t xml:space="preserve"> it took him to a lion.</w:t>
      </w:r>
    </w:p>
    <w:p w14:paraId="329319C3" w14:textId="77777777" w:rsidR="00945FFE" w:rsidRDefault="00945FFE" w:rsidP="00945FFE">
      <w:pPr>
        <w:pStyle w:val="Normal3a37d1a6-a27b-4c33-8c91-8312c27ddf9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0" w:rightChars="100" w:right="240"/>
        <w:jc w:val="right"/>
        <w:rPr>
          <w:rFonts w:eastAsia="標楷體"/>
        </w:rPr>
      </w:pPr>
      <w:r>
        <w:object w:dxaOrig="3211" w:dyaOrig="760" w14:anchorId="0EC1A9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LzeJd" style="width:160.5pt;height:38.25pt" o:ole="">
            <v:imagedata r:id="rId11" o:title=""/>
          </v:shape>
          <o:OLEObject Type="Embed" ProgID="Word.Document.8" ShapeID="_x0000_i1025" DrawAspect="Content" ObjectID="_1765882430" r:id="rId12"/>
        </w:object>
      </w:r>
    </w:p>
    <w:p w14:paraId="50502821" w14:textId="77777777" w:rsidR="00945FFE" w:rsidRDefault="00945FFE" w:rsidP="00945FFE">
      <w:pPr>
        <w:pStyle w:val="Normal3a37d1a6-a27b-4c33-8c91-8312c27ddf9b"/>
        <w:ind w:leftChars="100" w:left="1440" w:hangingChars="500" w:hanging="1200"/>
        <w:rPr>
          <w:rFonts w:eastAsia="標楷體"/>
        </w:rPr>
      </w:pPr>
      <w:r w:rsidRPr="00E463B8">
        <w:rPr>
          <w:rFonts w:eastAsia="標楷體" w:hint="eastAsia"/>
          <w:color w:val="000000"/>
        </w:rPr>
        <w:t>（　）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１</w:t>
      </w:r>
      <w:r>
        <w:rPr>
          <w:rFonts w:ascii="標楷體" w:eastAsia="標楷體" w:hAnsi="標楷體" w:hint="eastAsia"/>
          <w:color w:val="000000"/>
        </w:rPr>
        <w:t>)(</w:t>
      </w:r>
      <w:r w:rsidRPr="004059E2">
        <w:rPr>
          <w:rFonts w:ascii="標楷體" w:eastAsia="標楷體" w:hAnsi="標楷體" w:hint="eastAsia"/>
          <w:color w:val="000000"/>
        </w:rPr>
        <w:t>Ａ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he was very scared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Ｂ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he saw a bird in the tree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Ｃ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he found some food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Ｄ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he hung his clothes on it</w:t>
      </w:r>
    </w:p>
    <w:p w14:paraId="2E204F1C" w14:textId="77777777" w:rsidR="00945FFE" w:rsidRDefault="00945FFE" w:rsidP="00945FFE">
      <w:pPr>
        <w:pStyle w:val="Normal3a37d1a6-a27b-4c33-8c91-8312c27ddf9b"/>
        <w:ind w:leftChars="100" w:left="1440" w:hangingChars="500" w:hanging="1200"/>
        <w:rPr>
          <w:rFonts w:eastAsia="標楷體"/>
        </w:rPr>
      </w:pPr>
      <w:r w:rsidRPr="00E463B8">
        <w:rPr>
          <w:rFonts w:eastAsia="標楷體" w:hint="eastAsia"/>
          <w:color w:val="000000"/>
        </w:rPr>
        <w:t>（　）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２</w:t>
      </w:r>
      <w:r>
        <w:rPr>
          <w:rFonts w:ascii="標楷體" w:eastAsia="標楷體" w:hAnsi="標楷體" w:hint="eastAsia"/>
          <w:color w:val="000000"/>
        </w:rPr>
        <w:t>)(</w:t>
      </w:r>
      <w:r w:rsidRPr="004059E2">
        <w:rPr>
          <w:rFonts w:ascii="標楷體" w:eastAsia="標楷體" w:hAnsi="標楷體" w:hint="eastAsia"/>
          <w:color w:val="000000"/>
        </w:rPr>
        <w:t>Ａ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Even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5C5470">
        <w:rPr>
          <w:rFonts w:ascii="標楷體" w:eastAsia="標楷體" w:hAnsi="標楷體" w:hint="eastAsia"/>
          <w:color w:val="000000"/>
        </w:rPr>
        <w:t>Ｂ</w:t>
      </w:r>
      <w:r>
        <w:rPr>
          <w:rFonts w:ascii="標楷體" w:eastAsia="標楷體" w:hAnsi="標楷體" w:hint="eastAsia"/>
          <w:color w:val="000000"/>
        </w:rPr>
        <w:t>)</w:t>
      </w:r>
      <w:r w:rsidRPr="005C5470">
        <w:rPr>
          <w:rFonts w:eastAsia="標楷體" w:hint="eastAsia"/>
          <w:color w:val="000000"/>
          <w:w w:val="25"/>
        </w:rPr>
        <w:t xml:space="preserve">　</w:t>
      </w:r>
      <w:r w:rsidRPr="006E0590">
        <w:rPr>
          <w:rFonts w:eastAsia="標楷體"/>
          <w:color w:val="000000"/>
        </w:rPr>
        <w:t>Luckily</w:t>
      </w:r>
      <w:r w:rsidRPr="005C5470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5C5470">
        <w:rPr>
          <w:rFonts w:ascii="標楷體" w:eastAsia="標楷體" w:hAnsi="標楷體" w:hint="eastAsia"/>
          <w:color w:val="000000"/>
        </w:rPr>
        <w:t>Ｃ</w:t>
      </w:r>
      <w:r>
        <w:rPr>
          <w:rFonts w:ascii="標楷體" w:eastAsia="標楷體" w:hAnsi="標楷體" w:hint="eastAsia"/>
          <w:color w:val="000000"/>
        </w:rPr>
        <w:t>)</w:t>
      </w:r>
      <w:r w:rsidRPr="005C5470">
        <w:rPr>
          <w:rFonts w:eastAsia="標楷體" w:hint="eastAsia"/>
          <w:color w:val="000000"/>
          <w:w w:val="25"/>
        </w:rPr>
        <w:t xml:space="preserve">　</w:t>
      </w:r>
      <w:r w:rsidRPr="005C5470">
        <w:rPr>
          <w:rFonts w:eastAsia="標楷體" w:hint="eastAsia"/>
          <w:color w:val="000000"/>
        </w:rPr>
        <w:t>However</w:t>
      </w:r>
      <w:r w:rsidRPr="005C5470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5C5470">
        <w:rPr>
          <w:rFonts w:ascii="標楷體" w:eastAsia="標楷體" w:hAnsi="標楷體" w:hint="eastAsia"/>
          <w:color w:val="000000"/>
        </w:rPr>
        <w:t>Ｄ</w:t>
      </w:r>
      <w:r>
        <w:rPr>
          <w:rFonts w:ascii="標楷體" w:eastAsia="標楷體" w:hAnsi="標楷體" w:hint="eastAsia"/>
          <w:color w:val="000000"/>
        </w:rPr>
        <w:t>)</w:t>
      </w:r>
      <w:r w:rsidRPr="005C5470">
        <w:rPr>
          <w:rFonts w:eastAsia="標楷體" w:hint="eastAsia"/>
          <w:color w:val="000000"/>
          <w:w w:val="25"/>
        </w:rPr>
        <w:t xml:space="preserve">　</w:t>
      </w:r>
      <w:r w:rsidRPr="005C5470">
        <w:rPr>
          <w:rFonts w:eastAsia="標楷體" w:hint="eastAsia"/>
          <w:color w:val="000000"/>
        </w:rPr>
        <w:t>Besides</w:t>
      </w:r>
    </w:p>
    <w:p w14:paraId="2887A5D6" w14:textId="77777777" w:rsidR="00945FFE" w:rsidRDefault="00945FFE" w:rsidP="00945FFE">
      <w:pPr>
        <w:pStyle w:val="Normal3a37d1a6-a27b-4c33-8c91-8312c27ddf9b"/>
        <w:ind w:leftChars="100" w:left="1440" w:hangingChars="500" w:hanging="1200"/>
        <w:rPr>
          <w:rFonts w:eastAsia="標楷體"/>
        </w:rPr>
      </w:pPr>
      <w:r w:rsidRPr="00E463B8">
        <w:rPr>
          <w:rFonts w:eastAsia="標楷體" w:hint="eastAsia"/>
          <w:color w:val="000000"/>
        </w:rPr>
        <w:t>（　）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３</w:t>
      </w:r>
      <w:r>
        <w:rPr>
          <w:rFonts w:ascii="標楷體" w:eastAsia="標楷體" w:hAnsi="標楷體" w:hint="eastAsia"/>
          <w:color w:val="000000"/>
        </w:rPr>
        <w:t>)(</w:t>
      </w:r>
      <w:r w:rsidRPr="004059E2">
        <w:rPr>
          <w:rFonts w:ascii="標楷體" w:eastAsia="標楷體" w:hAnsi="標楷體" w:hint="eastAsia"/>
          <w:color w:val="000000"/>
        </w:rPr>
        <w:t>Ａ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gave the bird some honey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Ｂ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showed thanks to the bird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Ｃ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started to make fun of the bird</w:t>
      </w:r>
      <w:r w:rsidRPr="00E463B8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Pr="004059E2">
        <w:rPr>
          <w:rFonts w:ascii="標楷體" w:eastAsia="標楷體" w:hAnsi="標楷體" w:hint="eastAsia"/>
          <w:color w:val="000000"/>
        </w:rPr>
        <w:t>Ｄ</w:t>
      </w:r>
      <w:r>
        <w:rPr>
          <w:rFonts w:ascii="標楷體" w:eastAsia="標楷體" w:hAnsi="標楷體" w:hint="eastAsia"/>
          <w:color w:val="000000"/>
        </w:rPr>
        <w:t>)</w:t>
      </w:r>
      <w:r w:rsidRPr="00E463B8">
        <w:rPr>
          <w:rFonts w:eastAsia="標楷體" w:hint="eastAsia"/>
          <w:color w:val="000000"/>
          <w:w w:val="25"/>
        </w:rPr>
        <w:t xml:space="preserve">　</w:t>
      </w:r>
      <w:r w:rsidRPr="00E463B8">
        <w:rPr>
          <w:rFonts w:eastAsia="標楷體" w:hint="eastAsia"/>
          <w:color w:val="000000"/>
        </w:rPr>
        <w:t>decided to follow the bird again</w:t>
      </w:r>
    </w:p>
    <w:p w14:paraId="76F1D336" w14:textId="77777777" w:rsidR="00945FFE" w:rsidRPr="005D7B9B" w:rsidRDefault="00945FFE" w:rsidP="00945FFE">
      <w:pPr>
        <w:pStyle w:val="Normal3a37d1a6-a27b-4c33-8c91-8312c27ddf9b"/>
        <w:numPr>
          <w:ilvl w:val="0"/>
          <w:numId w:val="11"/>
        </w:numPr>
        <w:rPr>
          <w:rFonts w:eastAsia="標楷體"/>
        </w:rPr>
      </w:pPr>
      <w:r>
        <w:rPr>
          <w:color w:val="000000"/>
        </w:rPr>
        <w:t xml:space="preserve"> </w:t>
      </w:r>
    </w:p>
    <w:p w14:paraId="3640C1F8" w14:textId="77777777" w:rsidR="00945FFE" w:rsidRPr="005D7B9B" w:rsidRDefault="00945FFE" w:rsidP="00945FFE">
      <w:pPr>
        <w:pStyle w:val="Normal3a37d1a6-a27b-4c33-8c91-8312c27ddf9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0" w:rightChars="100" w:right="240"/>
        <w:jc w:val="center"/>
        <w:rPr>
          <w:rFonts w:eastAsia="標楷體"/>
          <w:b/>
          <w:sz w:val="28"/>
          <w:szCs w:val="28"/>
        </w:rPr>
      </w:pPr>
      <w:r w:rsidRPr="005D7B9B">
        <w:rPr>
          <w:rFonts w:eastAsia="標楷體"/>
          <w:b/>
          <w:color w:val="000000"/>
          <w:sz w:val="28"/>
          <w:szCs w:val="28"/>
        </w:rPr>
        <w:t>Please help us!</w:t>
      </w:r>
    </w:p>
    <w:p w14:paraId="6D5E0A9A" w14:textId="77777777" w:rsidR="00945FFE" w:rsidRPr="005D7B9B" w:rsidRDefault="00945FFE" w:rsidP="00945FFE">
      <w:pPr>
        <w:pStyle w:val="Normal3a37d1a6-a27b-4c33-8c91-8312c27ddf9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0" w:rightChars="100" w:right="240"/>
        <w:rPr>
          <w:rFonts w:eastAsia="標楷體"/>
        </w:rPr>
      </w:pPr>
      <w:r w:rsidRPr="005D7B9B">
        <w:rPr>
          <w:rFonts w:eastAsia="標楷體" w:hAnsi="標楷體"/>
          <w:color w:val="000000"/>
        </w:rPr>
        <w:t xml:space="preserve">　　</w:t>
      </w:r>
      <w:r w:rsidRPr="005D7B9B">
        <w:rPr>
          <w:rFonts w:eastAsia="標楷體"/>
          <w:color w:val="000000"/>
        </w:rPr>
        <w:t>Who was near Jerald’s Ice Cream Shop at 8 p.m. on August 24?  We need your help.  Last Sunday a</w:t>
      </w:r>
      <w:r w:rsidRPr="005D7B9B">
        <w:rPr>
          <w:rFonts w:eastAsia="標楷體"/>
          <w:color w:val="000000"/>
          <w:spacing w:val="20"/>
        </w:rPr>
        <w:t>f</w:t>
      </w:r>
      <w:r w:rsidRPr="005D7B9B">
        <w:rPr>
          <w:rFonts w:eastAsia="標楷體"/>
          <w:color w:val="000000"/>
        </w:rPr>
        <w:t xml:space="preserve">ter dinner, my wife and I went to Jerald’s.  We were walking out of the shop at </w:t>
      </w:r>
      <w:r w:rsidRPr="005D7B9B">
        <w:rPr>
          <w:rFonts w:eastAsia="標楷體" w:hAnsi="標楷體"/>
          <w:color w:val="000000"/>
          <w:u w:val="single"/>
        </w:rPr>
        <w:t xml:space="preserve">　</w:t>
      </w:r>
      <w:r>
        <w:rPr>
          <w:rFonts w:eastAsia="標楷體" w:hAnsi="標楷體" w:hint="eastAsia"/>
          <w:color w:val="000000"/>
          <w:u w:val="single"/>
        </w:rPr>
        <w:t>(1)</w:t>
      </w:r>
      <w:r w:rsidRPr="005D7B9B">
        <w:rPr>
          <w:rFonts w:eastAsia="標楷體" w:hAnsi="標楷體"/>
          <w:color w:val="000000"/>
          <w:u w:val="single"/>
        </w:rPr>
        <w:t xml:space="preserve">　</w:t>
      </w:r>
      <w:r w:rsidRPr="005D7B9B">
        <w:rPr>
          <w:rFonts w:eastAsia="標楷體"/>
          <w:color w:val="000000"/>
        </w:rPr>
        <w:t xml:space="preserve">.  Suddenly, a car hit my wife.  She </w:t>
      </w:r>
      <w:r w:rsidRPr="005D7B9B">
        <w:rPr>
          <w:rFonts w:eastAsia="標楷體" w:hAnsi="標楷體"/>
          <w:color w:val="000000"/>
          <w:u w:val="single"/>
        </w:rPr>
        <w:t xml:space="preserve">　</w:t>
      </w:r>
      <w:r>
        <w:rPr>
          <w:rFonts w:eastAsia="標楷體" w:hAnsi="標楷體" w:hint="eastAsia"/>
          <w:color w:val="000000"/>
          <w:u w:val="single"/>
        </w:rPr>
        <w:t>(2)</w:t>
      </w:r>
      <w:r w:rsidRPr="005D7B9B">
        <w:rPr>
          <w:rFonts w:eastAsia="標楷體" w:hAnsi="標楷體"/>
          <w:color w:val="000000"/>
          <w:u w:val="single"/>
        </w:rPr>
        <w:t xml:space="preserve">　</w:t>
      </w:r>
      <w:r w:rsidRPr="005D7B9B">
        <w:rPr>
          <w:rFonts w:eastAsia="標楷體"/>
          <w:color w:val="000000"/>
        </w:rPr>
        <w:t xml:space="preserve"> on the street and couldn’t move her body.  The driver didn’t </w:t>
      </w:r>
      <w:r w:rsidRPr="005C5470">
        <w:rPr>
          <w:rFonts w:eastAsia="標楷體" w:hint="eastAsia"/>
          <w:color w:val="000000"/>
        </w:rPr>
        <w:t>get out of the car.  He didn</w:t>
      </w:r>
      <w:r>
        <w:rPr>
          <w:rFonts w:eastAsia="標楷體"/>
          <w:color w:val="000000"/>
        </w:rPr>
        <w:t>’</w:t>
      </w:r>
      <w:r w:rsidRPr="005C5470">
        <w:rPr>
          <w:rFonts w:eastAsia="標楷體" w:hint="eastAsia"/>
          <w:color w:val="000000"/>
        </w:rPr>
        <w:t xml:space="preserve">t </w:t>
      </w:r>
      <w:r w:rsidRPr="006872B1">
        <w:rPr>
          <w:rFonts w:eastAsia="標楷體" w:hint="eastAsia"/>
          <w:color w:val="000000"/>
          <w:u w:val="single"/>
        </w:rPr>
        <w:t xml:space="preserve">　</w:t>
      </w:r>
      <w:r>
        <w:rPr>
          <w:rFonts w:eastAsia="標楷體" w:hint="eastAsia"/>
          <w:color w:val="000000"/>
          <w:u w:val="single"/>
        </w:rPr>
        <w:t>(3)</w:t>
      </w:r>
      <w:r w:rsidRPr="006872B1">
        <w:rPr>
          <w:rFonts w:eastAsia="標楷體" w:hint="eastAsia"/>
          <w:color w:val="000000"/>
          <w:u w:val="single"/>
        </w:rPr>
        <w:t xml:space="preserve">　</w:t>
      </w:r>
      <w:r w:rsidRPr="005C5470">
        <w:rPr>
          <w:rFonts w:eastAsia="標楷體" w:hint="eastAsia"/>
          <w:color w:val="000000"/>
        </w:rPr>
        <w:t xml:space="preserve"> stop.  He just drove away.  I didn</w:t>
      </w:r>
      <w:r>
        <w:rPr>
          <w:rFonts w:eastAsia="標楷體"/>
          <w:color w:val="000000"/>
        </w:rPr>
        <w:t>’</w:t>
      </w:r>
      <w:r w:rsidRPr="005C5470">
        <w:rPr>
          <w:rFonts w:eastAsia="標楷體" w:hint="eastAsia"/>
          <w:color w:val="000000"/>
        </w:rPr>
        <w:t>t get his plate number, so the police couldn</w:t>
      </w:r>
      <w:r>
        <w:rPr>
          <w:rFonts w:eastAsia="標楷體"/>
          <w:color w:val="000000"/>
        </w:rPr>
        <w:t>’</w:t>
      </w:r>
      <w:r w:rsidRPr="005C5470">
        <w:rPr>
          <w:rFonts w:eastAsia="標楷體" w:hint="eastAsia"/>
          <w:color w:val="000000"/>
        </w:rPr>
        <w:t xml:space="preserve">t </w:t>
      </w:r>
      <w:r w:rsidRPr="006872B1">
        <w:rPr>
          <w:rFonts w:eastAsia="標楷體" w:hint="eastAsia"/>
          <w:color w:val="000000"/>
          <w:u w:val="single"/>
        </w:rPr>
        <w:t xml:space="preserve">　</w:t>
      </w:r>
      <w:r>
        <w:rPr>
          <w:rFonts w:eastAsia="標楷體" w:hint="eastAsia"/>
          <w:color w:val="000000"/>
          <w:u w:val="single"/>
        </w:rPr>
        <w:t>(4)</w:t>
      </w:r>
      <w:r w:rsidRPr="006872B1">
        <w:rPr>
          <w:rFonts w:eastAsia="標楷體" w:hint="eastAsia"/>
          <w:color w:val="000000"/>
          <w:u w:val="single"/>
        </w:rPr>
        <w:t xml:space="preserve">　</w:t>
      </w:r>
      <w:r w:rsidRPr="005C5470">
        <w:rPr>
          <w:rFonts w:eastAsia="標楷體" w:hint="eastAsia"/>
          <w:color w:val="000000"/>
        </w:rPr>
        <w:t xml:space="preserve"> him.</w:t>
      </w:r>
      <w:r w:rsidRPr="005D7B9B">
        <w:rPr>
          <w:rFonts w:eastAsia="標楷體"/>
          <w:color w:val="000000"/>
        </w:rPr>
        <w:t xml:space="preserve">  Can someone please help us?</w:t>
      </w:r>
    </w:p>
    <w:p w14:paraId="4BC9A909" w14:textId="77777777" w:rsidR="00945FFE" w:rsidRPr="005D7B9B" w:rsidRDefault="00945FFE" w:rsidP="00945FFE">
      <w:pPr>
        <w:pStyle w:val="Normal3a37d1a6-a27b-4c33-8c91-8312c27ddf9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0" w:rightChars="100" w:right="240"/>
        <w:jc w:val="right"/>
        <w:rPr>
          <w:rFonts w:eastAsia="標楷體"/>
        </w:rPr>
      </w:pPr>
      <w:r w:rsidRPr="005D7B9B">
        <w:rPr>
          <w:rFonts w:eastAsia="標楷體"/>
          <w:noProof/>
        </w:rPr>
        <w:object w:dxaOrig="4582" w:dyaOrig="760" w14:anchorId="3683EA88">
          <v:shape id="_x0000_i1026" type="#_x0000_t75" alt="1Wk6X0" style="width:228.75pt;height:38.25pt" o:ole="">
            <v:imagedata r:id="rId13" o:title=""/>
          </v:shape>
          <o:OLEObject Type="Embed" ProgID="Word.Document.8" ShapeID="_x0000_i1026" DrawAspect="Content" ObjectID="_1765882431" r:id="rId14"/>
        </w:object>
      </w:r>
    </w:p>
    <w:p w14:paraId="1266981D" w14:textId="77777777" w:rsidR="00945FFE" w:rsidRPr="005D7B9B" w:rsidRDefault="00945FFE" w:rsidP="00945FFE">
      <w:pPr>
        <w:pStyle w:val="Normal3a37d1a6-a27b-4c33-8c91-8312c27ddf9b"/>
        <w:ind w:leftChars="100" w:left="1440" w:hangingChars="500" w:hanging="1200"/>
        <w:rPr>
          <w:rFonts w:eastAsia="標楷體"/>
        </w:rPr>
      </w:pPr>
      <w:r w:rsidRPr="005D7B9B">
        <w:rPr>
          <w:rFonts w:eastAsia="標楷體" w:hAnsi="標楷體"/>
          <w:color w:val="000000"/>
        </w:rPr>
        <w:t>（　）</w:t>
      </w:r>
      <w:r>
        <w:rPr>
          <w:rFonts w:ascii="標楷體" w:eastAsia="標楷體" w:hAnsi="標楷體" w:hint="eastAsia"/>
          <w:color w:val="000000"/>
        </w:rPr>
        <w:t>(１)(Ａ)</w:t>
      </w:r>
      <w:r w:rsidRPr="005D7B9B">
        <w:rPr>
          <w:rFonts w:eastAsia="標楷體" w:hAnsi="標楷體"/>
          <w:color w:val="000000"/>
          <w:w w:val="25"/>
        </w:rPr>
        <w:t xml:space="preserve">　</w:t>
      </w:r>
      <w:r w:rsidRPr="005D7B9B">
        <w:rPr>
          <w:rFonts w:eastAsia="標楷體"/>
          <w:color w:val="000000"/>
          <w:spacing w:val="20"/>
        </w:rPr>
        <w:t>f</w:t>
      </w:r>
      <w:r w:rsidRPr="005D7B9B">
        <w:rPr>
          <w:rFonts w:eastAsia="標楷體"/>
          <w:color w:val="000000"/>
        </w:rPr>
        <w:t>ive to eight</w:t>
      </w:r>
      <w:r w:rsidRPr="005D7B9B">
        <w:rPr>
          <w:rFonts w:eastAsia="標楷體" w:hAnsi="標楷體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(Ｂ)</w:t>
      </w:r>
      <w:r w:rsidRPr="005D7B9B">
        <w:rPr>
          <w:rFonts w:eastAsia="標楷體" w:hAnsi="標楷體"/>
          <w:color w:val="000000"/>
          <w:w w:val="25"/>
        </w:rPr>
        <w:t xml:space="preserve">　</w:t>
      </w:r>
      <w:r w:rsidRPr="005D7B9B">
        <w:rPr>
          <w:rFonts w:eastAsia="標楷體"/>
          <w:color w:val="000000"/>
          <w:spacing w:val="20"/>
        </w:rPr>
        <w:t>f</w:t>
      </w:r>
      <w:r w:rsidRPr="005D7B9B">
        <w:rPr>
          <w:rFonts w:eastAsia="標楷體"/>
          <w:color w:val="000000"/>
        </w:rPr>
        <w:t>ive to nine</w:t>
      </w:r>
      <w:r w:rsidRPr="005D7B9B">
        <w:rPr>
          <w:rFonts w:eastAsia="標楷體" w:hAnsi="標楷體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(Ｃ)</w:t>
      </w:r>
      <w:r w:rsidRPr="005D7B9B">
        <w:rPr>
          <w:rFonts w:eastAsia="標楷體" w:hAnsi="標楷體"/>
          <w:color w:val="000000"/>
          <w:w w:val="25"/>
        </w:rPr>
        <w:t xml:space="preserve">　</w:t>
      </w:r>
      <w:r w:rsidRPr="005D7B9B">
        <w:rPr>
          <w:rFonts w:eastAsia="標楷體"/>
          <w:color w:val="000000"/>
        </w:rPr>
        <w:t>half past eight</w:t>
      </w:r>
      <w:r w:rsidRPr="005D7B9B">
        <w:rPr>
          <w:rFonts w:eastAsia="標楷體" w:hAnsi="標楷體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(Ｄ)</w:t>
      </w:r>
      <w:r w:rsidRPr="005D7B9B">
        <w:rPr>
          <w:rFonts w:eastAsia="標楷體" w:hAnsi="標楷體"/>
          <w:color w:val="000000"/>
          <w:w w:val="25"/>
        </w:rPr>
        <w:t xml:space="preserve">　</w:t>
      </w:r>
      <w:r w:rsidRPr="005D7B9B">
        <w:rPr>
          <w:rFonts w:eastAsia="標楷體"/>
          <w:color w:val="000000"/>
        </w:rPr>
        <w:t>a quarter to nine</w:t>
      </w:r>
    </w:p>
    <w:p w14:paraId="04E63BD9" w14:textId="77777777" w:rsidR="00945FFE" w:rsidRPr="005D7B9B" w:rsidRDefault="00945FFE" w:rsidP="00945FFE">
      <w:pPr>
        <w:pStyle w:val="Normal3a37d1a6-a27b-4c33-8c91-8312c27ddf9b"/>
        <w:ind w:leftChars="100" w:left="1440" w:hangingChars="500" w:hanging="1200"/>
        <w:rPr>
          <w:rFonts w:eastAsia="標楷體"/>
        </w:rPr>
      </w:pPr>
      <w:r w:rsidRPr="005D7B9B">
        <w:rPr>
          <w:rFonts w:eastAsia="標楷體" w:hAnsi="標楷體"/>
          <w:color w:val="000000"/>
        </w:rPr>
        <w:t>（　）</w:t>
      </w:r>
      <w:r>
        <w:rPr>
          <w:rFonts w:ascii="標楷體" w:eastAsia="標楷體" w:hAnsi="標楷體" w:hint="eastAsia"/>
          <w:color w:val="000000"/>
        </w:rPr>
        <w:t>(２)(Ａ)</w:t>
      </w:r>
      <w:r w:rsidRPr="005D7B9B">
        <w:rPr>
          <w:rFonts w:eastAsia="標楷體" w:hAnsi="標楷體"/>
          <w:color w:val="000000"/>
          <w:w w:val="25"/>
        </w:rPr>
        <w:t xml:space="preserve">　</w:t>
      </w:r>
      <w:r w:rsidRPr="005D7B9B">
        <w:rPr>
          <w:rFonts w:eastAsia="標楷體"/>
          <w:color w:val="000000"/>
        </w:rPr>
        <w:t>falls</w:t>
      </w:r>
      <w:r w:rsidRPr="005D7B9B">
        <w:rPr>
          <w:rFonts w:eastAsia="標楷體" w:hAnsi="標楷體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(Ｂ)</w:t>
      </w:r>
      <w:r w:rsidRPr="005D7B9B">
        <w:rPr>
          <w:rFonts w:eastAsia="標楷體" w:hAnsi="標楷體"/>
          <w:color w:val="000000"/>
          <w:w w:val="25"/>
        </w:rPr>
        <w:t xml:space="preserve">　</w:t>
      </w:r>
      <w:r w:rsidRPr="005D7B9B">
        <w:rPr>
          <w:rFonts w:eastAsia="標楷體"/>
          <w:color w:val="000000"/>
        </w:rPr>
        <w:t>fell</w:t>
      </w:r>
      <w:r w:rsidRPr="005D7B9B">
        <w:rPr>
          <w:rFonts w:eastAsia="標楷體" w:hAnsi="標楷體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(Ｃ)</w:t>
      </w:r>
      <w:r w:rsidRPr="005D7B9B">
        <w:rPr>
          <w:rFonts w:eastAsia="標楷體" w:hAnsi="標楷體"/>
          <w:color w:val="000000"/>
          <w:w w:val="25"/>
        </w:rPr>
        <w:t xml:space="preserve">　</w:t>
      </w:r>
      <w:r w:rsidRPr="005D7B9B">
        <w:rPr>
          <w:rFonts w:eastAsia="標楷體"/>
          <w:color w:val="000000"/>
        </w:rPr>
        <w:t>could fall</w:t>
      </w:r>
      <w:r w:rsidRPr="005D7B9B">
        <w:rPr>
          <w:rFonts w:eastAsia="標楷體" w:hAnsi="標楷體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(Ｄ)</w:t>
      </w:r>
      <w:r w:rsidRPr="005D7B9B">
        <w:rPr>
          <w:rFonts w:eastAsia="標楷體" w:hAnsi="標楷體"/>
          <w:color w:val="000000"/>
          <w:w w:val="25"/>
        </w:rPr>
        <w:t xml:space="preserve">　</w:t>
      </w:r>
      <w:r w:rsidRPr="005D7B9B">
        <w:rPr>
          <w:rFonts w:eastAsia="標楷體"/>
          <w:color w:val="000000"/>
        </w:rPr>
        <w:t>was falling</w:t>
      </w:r>
    </w:p>
    <w:p w14:paraId="0F92A6DD" w14:textId="77777777" w:rsidR="00945FFE" w:rsidRPr="005D7B9B" w:rsidRDefault="00945FFE" w:rsidP="00945FFE">
      <w:pPr>
        <w:pStyle w:val="Normal3a37d1a6-a27b-4c33-8c91-8312c27ddf9b"/>
        <w:ind w:leftChars="100" w:left="1440" w:hangingChars="500" w:hanging="1200"/>
        <w:rPr>
          <w:rFonts w:eastAsia="標楷體"/>
        </w:rPr>
      </w:pPr>
      <w:r w:rsidRPr="005D7B9B">
        <w:rPr>
          <w:rFonts w:eastAsia="標楷體" w:hAnsi="標楷體"/>
          <w:color w:val="000000"/>
        </w:rPr>
        <w:t>（　）</w:t>
      </w:r>
      <w:r>
        <w:rPr>
          <w:rFonts w:ascii="標楷體" w:eastAsia="標楷體" w:hAnsi="標楷體" w:hint="eastAsia"/>
          <w:color w:val="000000"/>
        </w:rPr>
        <w:t>(３)(Ａ)</w:t>
      </w:r>
      <w:r w:rsidRPr="005D7B9B">
        <w:rPr>
          <w:rFonts w:eastAsia="標楷體" w:hAnsi="標楷體"/>
          <w:color w:val="000000"/>
          <w:w w:val="25"/>
        </w:rPr>
        <w:t xml:space="preserve">　</w:t>
      </w:r>
      <w:r w:rsidRPr="005D7B9B">
        <w:rPr>
          <w:rFonts w:eastAsia="標楷體"/>
          <w:color w:val="000000"/>
        </w:rPr>
        <w:t>again</w:t>
      </w:r>
      <w:r w:rsidRPr="005D7B9B">
        <w:rPr>
          <w:rFonts w:eastAsia="標楷體" w:hAnsi="標楷體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(Ｂ)</w:t>
      </w:r>
      <w:r w:rsidRPr="005D7B9B">
        <w:rPr>
          <w:rFonts w:eastAsia="標楷體" w:hAnsi="標楷體"/>
          <w:color w:val="000000"/>
          <w:w w:val="25"/>
        </w:rPr>
        <w:t xml:space="preserve">　</w:t>
      </w:r>
      <w:r w:rsidRPr="005D7B9B">
        <w:rPr>
          <w:rFonts w:eastAsia="標楷體"/>
          <w:color w:val="000000"/>
        </w:rPr>
        <w:t>even</w:t>
      </w:r>
      <w:r w:rsidRPr="005D7B9B">
        <w:rPr>
          <w:rFonts w:eastAsia="標楷體" w:hAnsi="標楷體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(Ｃ)</w:t>
      </w:r>
      <w:r w:rsidRPr="005D7B9B">
        <w:rPr>
          <w:rFonts w:eastAsia="標楷體" w:hAnsi="標楷體"/>
          <w:color w:val="000000"/>
          <w:w w:val="25"/>
        </w:rPr>
        <w:t xml:space="preserve">　</w:t>
      </w:r>
      <w:r w:rsidRPr="005D7B9B">
        <w:rPr>
          <w:rFonts w:eastAsia="標楷體"/>
          <w:color w:val="000000"/>
        </w:rPr>
        <w:t>at all</w:t>
      </w:r>
      <w:r w:rsidRPr="005D7B9B">
        <w:rPr>
          <w:rFonts w:eastAsia="標楷體" w:hAnsi="標楷體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(Ｄ)</w:t>
      </w:r>
      <w:r w:rsidRPr="005D7B9B">
        <w:rPr>
          <w:rFonts w:eastAsia="標楷體" w:hAnsi="標楷體"/>
          <w:color w:val="000000"/>
          <w:w w:val="25"/>
        </w:rPr>
        <w:t xml:space="preserve">　</w:t>
      </w:r>
      <w:r w:rsidRPr="005D7B9B">
        <w:rPr>
          <w:rFonts w:eastAsia="標楷體"/>
          <w:color w:val="000000"/>
        </w:rPr>
        <w:t>however</w:t>
      </w:r>
    </w:p>
    <w:p w14:paraId="08181427" w14:textId="0FB15100" w:rsidR="00945FFE" w:rsidRDefault="00945FFE" w:rsidP="00945FFE">
      <w:pPr>
        <w:pStyle w:val="Normal3a37d1a6-a27b-4c33-8c91-8312c27ddf9b"/>
        <w:ind w:leftChars="100" w:left="1440" w:hangingChars="500" w:hanging="1200"/>
        <w:rPr>
          <w:rFonts w:eastAsia="標楷體"/>
          <w:color w:val="000000"/>
        </w:rPr>
      </w:pPr>
      <w:r w:rsidRPr="005D7B9B">
        <w:rPr>
          <w:rFonts w:eastAsia="標楷體" w:hAnsi="標楷體"/>
          <w:color w:val="000000"/>
        </w:rPr>
        <w:t>（　）</w:t>
      </w:r>
      <w:r>
        <w:rPr>
          <w:rFonts w:ascii="標楷體" w:eastAsia="標楷體" w:hAnsi="標楷體" w:hint="eastAsia"/>
          <w:color w:val="000000"/>
        </w:rPr>
        <w:t>(４)(Ａ)</w:t>
      </w:r>
      <w:r w:rsidRPr="005C5470">
        <w:rPr>
          <w:rFonts w:eastAsia="標楷體" w:hint="eastAsia"/>
          <w:color w:val="000000"/>
          <w:w w:val="25"/>
        </w:rPr>
        <w:t xml:space="preserve">　</w:t>
      </w:r>
      <w:r w:rsidRPr="005C5470">
        <w:rPr>
          <w:rFonts w:eastAsia="標楷體" w:hint="eastAsia"/>
          <w:color w:val="000000"/>
        </w:rPr>
        <w:t>feed</w:t>
      </w:r>
      <w:r w:rsidRPr="005C5470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(Ｂ)</w:t>
      </w:r>
      <w:r w:rsidRPr="005C5470">
        <w:rPr>
          <w:rFonts w:eastAsia="標楷體" w:hint="eastAsia"/>
          <w:color w:val="000000"/>
          <w:w w:val="25"/>
        </w:rPr>
        <w:t xml:space="preserve">　</w:t>
      </w:r>
      <w:r w:rsidRPr="005C5470">
        <w:rPr>
          <w:rFonts w:eastAsia="標楷體" w:hint="eastAsia"/>
          <w:color w:val="000000"/>
        </w:rPr>
        <w:t>wipe</w:t>
      </w:r>
      <w:r w:rsidRPr="005C5470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(Ｃ)</w:t>
      </w:r>
      <w:r w:rsidRPr="005C5470">
        <w:rPr>
          <w:rFonts w:eastAsia="標楷體" w:hint="eastAsia"/>
          <w:color w:val="000000"/>
          <w:w w:val="25"/>
        </w:rPr>
        <w:t xml:space="preserve">　</w:t>
      </w:r>
      <w:r w:rsidRPr="005C5470">
        <w:rPr>
          <w:rFonts w:eastAsia="標楷體" w:hint="eastAsia"/>
          <w:color w:val="000000"/>
        </w:rPr>
        <w:t>move</w:t>
      </w:r>
      <w:r w:rsidRPr="005C5470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(Ｄ)</w:t>
      </w:r>
      <w:r w:rsidRPr="005C5470">
        <w:rPr>
          <w:rFonts w:eastAsia="標楷體" w:hint="eastAsia"/>
          <w:color w:val="000000"/>
          <w:w w:val="25"/>
        </w:rPr>
        <w:t xml:space="preserve">　</w:t>
      </w:r>
      <w:r w:rsidRPr="005C5470">
        <w:rPr>
          <w:rFonts w:eastAsia="標楷體" w:hint="eastAsia"/>
          <w:color w:val="000000"/>
          <w:spacing w:val="20"/>
        </w:rPr>
        <w:t>f</w:t>
      </w:r>
      <w:r w:rsidRPr="005C5470">
        <w:rPr>
          <w:rFonts w:eastAsia="標楷體" w:hint="eastAsia"/>
          <w:color w:val="000000"/>
        </w:rPr>
        <w:t>ind</w:t>
      </w:r>
    </w:p>
    <w:p w14:paraId="207D33BC" w14:textId="7E3678C0" w:rsidR="00CA0C9B" w:rsidRDefault="00CA0C9B" w:rsidP="00945FFE">
      <w:pPr>
        <w:pStyle w:val="Normal3a37d1a6-a27b-4c33-8c91-8312c27ddf9b"/>
        <w:ind w:leftChars="100" w:left="1440" w:hangingChars="500" w:hanging="1200"/>
        <w:rPr>
          <w:rFonts w:eastAsia="標楷體"/>
        </w:rPr>
      </w:pPr>
    </w:p>
    <w:p w14:paraId="0AC36C91" w14:textId="0628B23F" w:rsidR="00CA0C9B" w:rsidRDefault="00CA0C9B" w:rsidP="00945FFE">
      <w:pPr>
        <w:pStyle w:val="Normal3a37d1a6-a27b-4c33-8c91-8312c27ddf9b"/>
        <w:ind w:leftChars="100" w:left="1440" w:hangingChars="500" w:hanging="1200"/>
        <w:rPr>
          <w:rFonts w:eastAsia="標楷體"/>
        </w:rPr>
      </w:pPr>
    </w:p>
    <w:p w14:paraId="624ADDDF" w14:textId="6D2E9CAF" w:rsidR="00CA0C9B" w:rsidRDefault="00CA0C9B" w:rsidP="00945FFE">
      <w:pPr>
        <w:pStyle w:val="Normal3a37d1a6-a27b-4c33-8c91-8312c27ddf9b"/>
        <w:ind w:leftChars="100" w:left="1440" w:hangingChars="500" w:hanging="1200"/>
        <w:rPr>
          <w:rFonts w:eastAsia="標楷體"/>
        </w:rPr>
      </w:pPr>
    </w:p>
    <w:p w14:paraId="303DDC43" w14:textId="5037C563" w:rsidR="00CA0C9B" w:rsidRDefault="00CA0C9B" w:rsidP="00945FFE">
      <w:pPr>
        <w:pStyle w:val="Normal3a37d1a6-a27b-4c33-8c91-8312c27ddf9b"/>
        <w:ind w:leftChars="100" w:left="1440" w:hangingChars="500" w:hanging="1200"/>
        <w:rPr>
          <w:rFonts w:eastAsia="標楷體"/>
        </w:rPr>
      </w:pPr>
    </w:p>
    <w:p w14:paraId="069C5902" w14:textId="370F66BD" w:rsidR="00CA0C9B" w:rsidRDefault="00CA0C9B" w:rsidP="00945FFE">
      <w:pPr>
        <w:pStyle w:val="Normal3a37d1a6-a27b-4c33-8c91-8312c27ddf9b"/>
        <w:ind w:leftChars="100" w:left="1440" w:hangingChars="500" w:hanging="1200"/>
        <w:rPr>
          <w:rFonts w:eastAsia="標楷體"/>
        </w:rPr>
      </w:pPr>
    </w:p>
    <w:p w14:paraId="64E51F4C" w14:textId="44EEA11E" w:rsidR="00CA0C9B" w:rsidRDefault="00CA0C9B" w:rsidP="00945FFE">
      <w:pPr>
        <w:pStyle w:val="Normal3a37d1a6-a27b-4c33-8c91-8312c27ddf9b"/>
        <w:ind w:leftChars="100" w:left="1440" w:hangingChars="500" w:hanging="1200"/>
        <w:rPr>
          <w:rFonts w:eastAsia="標楷體"/>
        </w:rPr>
      </w:pPr>
    </w:p>
    <w:p w14:paraId="11A7D511" w14:textId="6EA5A67E" w:rsidR="00CA0C9B" w:rsidRDefault="00CA0C9B" w:rsidP="00945FFE">
      <w:pPr>
        <w:pStyle w:val="Normal3a37d1a6-a27b-4c33-8c91-8312c27ddf9b"/>
        <w:ind w:leftChars="100" w:left="1440" w:hangingChars="500" w:hanging="1200"/>
        <w:rPr>
          <w:rFonts w:eastAsia="標楷體"/>
        </w:rPr>
      </w:pPr>
    </w:p>
    <w:p w14:paraId="63F12E40" w14:textId="36883E78" w:rsidR="00CA0C9B" w:rsidRDefault="00CA0C9B" w:rsidP="00945FFE">
      <w:pPr>
        <w:pStyle w:val="Normal3a37d1a6-a27b-4c33-8c91-8312c27ddf9b"/>
        <w:ind w:leftChars="100" w:left="1440" w:hangingChars="500" w:hanging="1200"/>
        <w:rPr>
          <w:rFonts w:eastAsia="標楷體"/>
        </w:rPr>
      </w:pPr>
    </w:p>
    <w:p w14:paraId="23D146AE" w14:textId="2E9146D2" w:rsidR="00CA0C9B" w:rsidRDefault="00CA0C9B" w:rsidP="00945FFE">
      <w:pPr>
        <w:pStyle w:val="Normal3a37d1a6-a27b-4c33-8c91-8312c27ddf9b"/>
        <w:ind w:leftChars="100" w:left="1440" w:hangingChars="500" w:hanging="1200"/>
        <w:rPr>
          <w:rFonts w:eastAsia="標楷體"/>
        </w:rPr>
      </w:pPr>
    </w:p>
    <w:p w14:paraId="1656B651" w14:textId="179CF49B" w:rsidR="00CA0C9B" w:rsidRDefault="00CA0C9B" w:rsidP="00945FFE">
      <w:pPr>
        <w:pStyle w:val="Normal3a37d1a6-a27b-4c33-8c91-8312c27ddf9b"/>
        <w:ind w:leftChars="100" w:left="1440" w:hangingChars="500" w:hanging="1200"/>
        <w:rPr>
          <w:rFonts w:eastAsia="標楷體"/>
        </w:rPr>
      </w:pPr>
    </w:p>
    <w:p w14:paraId="7B60941B" w14:textId="431EB9AF" w:rsidR="00CA0C9B" w:rsidRDefault="00CA0C9B" w:rsidP="00945FFE">
      <w:pPr>
        <w:pStyle w:val="Normal3a37d1a6-a27b-4c33-8c91-8312c27ddf9b"/>
        <w:ind w:leftChars="100" w:left="1440" w:hangingChars="500" w:hanging="1200"/>
        <w:rPr>
          <w:rFonts w:eastAsia="標楷體"/>
        </w:rPr>
      </w:pPr>
    </w:p>
    <w:p w14:paraId="0CC63B61" w14:textId="2BE0B2AF" w:rsidR="00CA0C9B" w:rsidRDefault="00CA0C9B" w:rsidP="00945FFE">
      <w:pPr>
        <w:pStyle w:val="Normal3a37d1a6-a27b-4c33-8c91-8312c27ddf9b"/>
        <w:ind w:leftChars="100" w:left="1440" w:hangingChars="500" w:hanging="1200"/>
        <w:rPr>
          <w:rFonts w:eastAsia="標楷體"/>
        </w:rPr>
      </w:pPr>
    </w:p>
    <w:p w14:paraId="6633B11F" w14:textId="681EF263" w:rsidR="00CA0C9B" w:rsidRDefault="00CA0C9B" w:rsidP="00945FFE">
      <w:pPr>
        <w:pStyle w:val="Normal3a37d1a6-a27b-4c33-8c91-8312c27ddf9b"/>
        <w:ind w:leftChars="100" w:left="1440" w:hangingChars="500" w:hanging="1200"/>
        <w:rPr>
          <w:rFonts w:eastAsia="標楷體"/>
        </w:rPr>
      </w:pPr>
    </w:p>
    <w:p w14:paraId="0645B109" w14:textId="3AA55D6B" w:rsidR="00CA0C9B" w:rsidRDefault="00CA0C9B" w:rsidP="00945FFE">
      <w:pPr>
        <w:pStyle w:val="Normal3a37d1a6-a27b-4c33-8c91-8312c27ddf9b"/>
        <w:ind w:leftChars="100" w:left="1440" w:hangingChars="500" w:hanging="1200"/>
        <w:rPr>
          <w:rFonts w:eastAsia="標楷體"/>
        </w:rPr>
      </w:pPr>
    </w:p>
    <w:p w14:paraId="74FD9FB8" w14:textId="40E54B7B" w:rsidR="00CA0C9B" w:rsidRDefault="00CA0C9B" w:rsidP="00945FFE">
      <w:pPr>
        <w:pStyle w:val="Normal3a37d1a6-a27b-4c33-8c91-8312c27ddf9b"/>
        <w:ind w:leftChars="100" w:left="1440" w:hangingChars="500" w:hanging="1200"/>
        <w:rPr>
          <w:rFonts w:eastAsia="標楷體"/>
        </w:rPr>
      </w:pPr>
    </w:p>
    <w:p w14:paraId="378D8E6B" w14:textId="4C9D6574" w:rsidR="00CA0C9B" w:rsidRDefault="00CA0C9B" w:rsidP="00945FFE">
      <w:pPr>
        <w:pStyle w:val="Normal3a37d1a6-a27b-4c33-8c91-8312c27ddf9b"/>
        <w:ind w:leftChars="100" w:left="1440" w:hangingChars="500" w:hanging="1200"/>
        <w:rPr>
          <w:rFonts w:eastAsia="標楷體"/>
        </w:rPr>
      </w:pPr>
    </w:p>
    <w:p w14:paraId="4D49F106" w14:textId="11BBAA4A" w:rsidR="00CA0C9B" w:rsidRDefault="00CA0C9B" w:rsidP="00945FFE">
      <w:pPr>
        <w:pStyle w:val="Normal3a37d1a6-a27b-4c33-8c91-8312c27ddf9b"/>
        <w:ind w:leftChars="100" w:left="1440" w:hangingChars="500" w:hanging="1200"/>
        <w:rPr>
          <w:rFonts w:eastAsia="標楷體"/>
        </w:rPr>
      </w:pPr>
    </w:p>
    <w:p w14:paraId="67809B91" w14:textId="4BDCFCD7" w:rsidR="00CA0C9B" w:rsidRDefault="00CA0C9B" w:rsidP="00945FFE">
      <w:pPr>
        <w:pStyle w:val="Normal3a37d1a6-a27b-4c33-8c91-8312c27ddf9b"/>
        <w:ind w:leftChars="100" w:left="1440" w:hangingChars="500" w:hanging="1200"/>
        <w:rPr>
          <w:rFonts w:eastAsia="標楷體"/>
        </w:rPr>
      </w:pPr>
    </w:p>
    <w:p w14:paraId="415EF935" w14:textId="77777777" w:rsidR="00CA0C9B" w:rsidRPr="00CA0C9B" w:rsidRDefault="00CA0C9B" w:rsidP="00CA0C9B">
      <w:pPr>
        <w:pStyle w:val="Normal3a37d1a6-a27b-4c33-8c91-8312c27ddf9b"/>
        <w:ind w:leftChars="100" w:left="1440" w:hangingChars="500" w:hanging="1200"/>
        <w:rPr>
          <w:rFonts w:eastAsia="標楷體"/>
          <w:color w:val="0070C0"/>
        </w:rPr>
      </w:pPr>
      <w:r w:rsidRPr="00CA0C9B">
        <w:rPr>
          <w:rFonts w:eastAsia="標楷體" w:hint="eastAsia"/>
          <w:color w:val="0070C0"/>
        </w:rPr>
        <w:t>解答</w:t>
      </w:r>
    </w:p>
    <w:p w14:paraId="738B4915" w14:textId="77777777" w:rsidR="00CA0C9B" w:rsidRPr="00CA0C9B" w:rsidRDefault="00CA0C9B" w:rsidP="00CA0C9B">
      <w:pPr>
        <w:pStyle w:val="Normal3a37d1a6-a27b-4c33-8c91-8312c27ddf9b"/>
        <w:ind w:leftChars="100" w:left="1440" w:hangingChars="500" w:hanging="1200"/>
        <w:rPr>
          <w:rFonts w:eastAsia="標楷體"/>
          <w:color w:val="0070C0"/>
        </w:rPr>
      </w:pPr>
      <w:r w:rsidRPr="00CA0C9B">
        <w:rPr>
          <w:rFonts w:eastAsia="標楷體" w:hint="eastAsia"/>
          <w:color w:val="0070C0"/>
        </w:rPr>
        <w:t>一、字彙選擇</w:t>
      </w:r>
      <w:r w:rsidRPr="00CA0C9B">
        <w:rPr>
          <w:rFonts w:eastAsia="標楷體" w:hint="eastAsia"/>
          <w:color w:val="0070C0"/>
        </w:rPr>
        <w:t xml:space="preserve"> </w:t>
      </w:r>
    </w:p>
    <w:p w14:paraId="417F9ADF" w14:textId="77777777" w:rsidR="00CA0C9B" w:rsidRPr="00CA0C9B" w:rsidRDefault="00CA0C9B" w:rsidP="00CA0C9B">
      <w:pPr>
        <w:pStyle w:val="Normal3a37d1a6-a27b-4c33-8c91-8312c27ddf9b"/>
        <w:ind w:leftChars="100" w:left="708" w:hangingChars="195" w:hanging="468"/>
        <w:rPr>
          <w:rFonts w:eastAsia="標楷體"/>
          <w:color w:val="0070C0"/>
        </w:rPr>
      </w:pPr>
      <w:r w:rsidRPr="00CA0C9B">
        <w:rPr>
          <w:rFonts w:eastAsia="標楷體" w:hint="eastAsia"/>
          <w:color w:val="0070C0"/>
        </w:rPr>
        <w:t>1.</w:t>
      </w:r>
      <w:r w:rsidRPr="00CA0C9B">
        <w:rPr>
          <w:rFonts w:eastAsia="標楷體" w:hint="eastAsia"/>
          <w:color w:val="0070C0"/>
        </w:rPr>
        <w:tab/>
      </w:r>
      <w:r w:rsidRPr="00CA0C9B">
        <w:rPr>
          <w:rFonts w:eastAsia="標楷體" w:hint="eastAsia"/>
          <w:color w:val="0070C0"/>
        </w:rPr>
        <w:t>答案：</w:t>
      </w:r>
      <w:r w:rsidRPr="00CA0C9B">
        <w:rPr>
          <w:rFonts w:eastAsia="標楷體" w:hint="eastAsia"/>
          <w:color w:val="0070C0"/>
        </w:rPr>
        <w:t>(</w:t>
      </w:r>
      <w:r w:rsidRPr="00CA0C9B">
        <w:rPr>
          <w:rFonts w:eastAsia="標楷體" w:hint="eastAsia"/>
          <w:color w:val="0070C0"/>
        </w:rPr>
        <w:t>Ａ</w:t>
      </w:r>
      <w:r w:rsidRPr="00CA0C9B">
        <w:rPr>
          <w:rFonts w:eastAsia="標楷體" w:hint="eastAsia"/>
          <w:color w:val="0070C0"/>
        </w:rPr>
        <w:t>)</w:t>
      </w:r>
    </w:p>
    <w:p w14:paraId="57653ABF" w14:textId="77777777" w:rsidR="00CA0C9B" w:rsidRPr="00CA0C9B" w:rsidRDefault="00CA0C9B" w:rsidP="00CA0C9B">
      <w:pPr>
        <w:pStyle w:val="Normal3a37d1a6-a27b-4c33-8c91-8312c27ddf9b"/>
        <w:ind w:leftChars="100" w:left="708" w:hangingChars="195" w:hanging="468"/>
        <w:rPr>
          <w:rFonts w:eastAsia="標楷體"/>
          <w:color w:val="0070C0"/>
        </w:rPr>
      </w:pPr>
      <w:r w:rsidRPr="00CA0C9B">
        <w:rPr>
          <w:rFonts w:eastAsia="標楷體" w:hint="eastAsia"/>
          <w:color w:val="0070C0"/>
        </w:rPr>
        <w:t>2.</w:t>
      </w:r>
      <w:r w:rsidRPr="00CA0C9B">
        <w:rPr>
          <w:rFonts w:eastAsia="標楷體" w:hint="eastAsia"/>
          <w:color w:val="0070C0"/>
        </w:rPr>
        <w:tab/>
      </w:r>
      <w:r w:rsidRPr="00CA0C9B">
        <w:rPr>
          <w:rFonts w:eastAsia="標楷體" w:hint="eastAsia"/>
          <w:color w:val="0070C0"/>
        </w:rPr>
        <w:t>答案：</w:t>
      </w:r>
      <w:r w:rsidRPr="00CA0C9B">
        <w:rPr>
          <w:rFonts w:eastAsia="標楷體" w:hint="eastAsia"/>
          <w:color w:val="0070C0"/>
        </w:rPr>
        <w:t>(</w:t>
      </w:r>
      <w:r w:rsidRPr="00CA0C9B">
        <w:rPr>
          <w:rFonts w:eastAsia="標楷體" w:hint="eastAsia"/>
          <w:color w:val="0070C0"/>
        </w:rPr>
        <w:t>Ｄ</w:t>
      </w:r>
      <w:r w:rsidRPr="00CA0C9B">
        <w:rPr>
          <w:rFonts w:eastAsia="標楷體" w:hint="eastAsia"/>
          <w:color w:val="0070C0"/>
        </w:rPr>
        <w:t>)</w:t>
      </w:r>
    </w:p>
    <w:p w14:paraId="618B9424" w14:textId="77777777" w:rsidR="00CA0C9B" w:rsidRPr="00CA0C9B" w:rsidRDefault="00CA0C9B" w:rsidP="00CA0C9B">
      <w:pPr>
        <w:pStyle w:val="Normal3a37d1a6-a27b-4c33-8c91-8312c27ddf9b"/>
        <w:ind w:leftChars="100" w:left="708" w:hangingChars="195" w:hanging="468"/>
        <w:rPr>
          <w:rFonts w:eastAsia="標楷體"/>
          <w:color w:val="0070C0"/>
        </w:rPr>
      </w:pPr>
      <w:r w:rsidRPr="00CA0C9B">
        <w:rPr>
          <w:rFonts w:eastAsia="標楷體" w:hint="eastAsia"/>
          <w:color w:val="0070C0"/>
        </w:rPr>
        <w:t>3.</w:t>
      </w:r>
      <w:r w:rsidRPr="00CA0C9B">
        <w:rPr>
          <w:rFonts w:eastAsia="標楷體" w:hint="eastAsia"/>
          <w:color w:val="0070C0"/>
        </w:rPr>
        <w:tab/>
      </w:r>
      <w:r w:rsidRPr="00CA0C9B">
        <w:rPr>
          <w:rFonts w:eastAsia="標楷體" w:hint="eastAsia"/>
          <w:color w:val="0070C0"/>
        </w:rPr>
        <w:t>答案：</w:t>
      </w:r>
      <w:r w:rsidRPr="00CA0C9B">
        <w:rPr>
          <w:rFonts w:eastAsia="標楷體" w:hint="eastAsia"/>
          <w:color w:val="0070C0"/>
        </w:rPr>
        <w:t>(</w:t>
      </w:r>
      <w:r w:rsidRPr="00CA0C9B">
        <w:rPr>
          <w:rFonts w:eastAsia="標楷體" w:hint="eastAsia"/>
          <w:color w:val="0070C0"/>
        </w:rPr>
        <w:t>Ｃ</w:t>
      </w:r>
      <w:r w:rsidRPr="00CA0C9B">
        <w:rPr>
          <w:rFonts w:eastAsia="標楷體" w:hint="eastAsia"/>
          <w:color w:val="0070C0"/>
        </w:rPr>
        <w:t>)</w:t>
      </w:r>
    </w:p>
    <w:p w14:paraId="42BF125A" w14:textId="77777777" w:rsidR="00CA0C9B" w:rsidRPr="00CA0C9B" w:rsidRDefault="00CA0C9B" w:rsidP="00CA0C9B">
      <w:pPr>
        <w:pStyle w:val="Normal3a37d1a6-a27b-4c33-8c91-8312c27ddf9b"/>
        <w:ind w:leftChars="100" w:left="708" w:hangingChars="195" w:hanging="468"/>
        <w:rPr>
          <w:rFonts w:eastAsia="標楷體"/>
          <w:color w:val="0070C0"/>
        </w:rPr>
      </w:pPr>
      <w:r w:rsidRPr="00CA0C9B">
        <w:rPr>
          <w:rFonts w:eastAsia="標楷體" w:hint="eastAsia"/>
          <w:color w:val="0070C0"/>
        </w:rPr>
        <w:t>4.</w:t>
      </w:r>
      <w:r w:rsidRPr="00CA0C9B">
        <w:rPr>
          <w:rFonts w:eastAsia="標楷體" w:hint="eastAsia"/>
          <w:color w:val="0070C0"/>
        </w:rPr>
        <w:tab/>
      </w:r>
      <w:r w:rsidRPr="00CA0C9B">
        <w:rPr>
          <w:rFonts w:eastAsia="標楷體" w:hint="eastAsia"/>
          <w:color w:val="0070C0"/>
        </w:rPr>
        <w:t>答案：</w:t>
      </w:r>
      <w:r w:rsidRPr="00CA0C9B">
        <w:rPr>
          <w:rFonts w:eastAsia="標楷體" w:hint="eastAsia"/>
          <w:color w:val="0070C0"/>
        </w:rPr>
        <w:t>(</w:t>
      </w:r>
      <w:r w:rsidRPr="00CA0C9B">
        <w:rPr>
          <w:rFonts w:eastAsia="標楷體" w:hint="eastAsia"/>
          <w:color w:val="0070C0"/>
        </w:rPr>
        <w:t>Ｄ</w:t>
      </w:r>
      <w:r w:rsidRPr="00CA0C9B">
        <w:rPr>
          <w:rFonts w:eastAsia="標楷體" w:hint="eastAsia"/>
          <w:color w:val="0070C0"/>
        </w:rPr>
        <w:t>)</w:t>
      </w:r>
    </w:p>
    <w:p w14:paraId="372FE867" w14:textId="77777777" w:rsidR="00CA0C9B" w:rsidRPr="00CA0C9B" w:rsidRDefault="00CA0C9B" w:rsidP="00CA0C9B">
      <w:pPr>
        <w:pStyle w:val="Normal3a37d1a6-a27b-4c33-8c91-8312c27ddf9b"/>
        <w:ind w:leftChars="100" w:left="708" w:hangingChars="195" w:hanging="468"/>
        <w:rPr>
          <w:rFonts w:eastAsia="標楷體"/>
          <w:color w:val="0070C0"/>
        </w:rPr>
      </w:pPr>
      <w:r w:rsidRPr="00CA0C9B">
        <w:rPr>
          <w:rFonts w:eastAsia="標楷體" w:hint="eastAsia"/>
          <w:color w:val="0070C0"/>
        </w:rPr>
        <w:t>5.</w:t>
      </w:r>
      <w:r w:rsidRPr="00CA0C9B">
        <w:rPr>
          <w:rFonts w:eastAsia="標楷體" w:hint="eastAsia"/>
          <w:color w:val="0070C0"/>
        </w:rPr>
        <w:tab/>
      </w:r>
      <w:r w:rsidRPr="00CA0C9B">
        <w:rPr>
          <w:rFonts w:eastAsia="標楷體" w:hint="eastAsia"/>
          <w:color w:val="0070C0"/>
        </w:rPr>
        <w:t>答案：</w:t>
      </w:r>
      <w:r w:rsidRPr="00CA0C9B">
        <w:rPr>
          <w:rFonts w:eastAsia="標楷體" w:hint="eastAsia"/>
          <w:color w:val="0070C0"/>
        </w:rPr>
        <w:t>(</w:t>
      </w:r>
      <w:r w:rsidRPr="00CA0C9B">
        <w:rPr>
          <w:rFonts w:eastAsia="標楷體" w:hint="eastAsia"/>
          <w:color w:val="0070C0"/>
        </w:rPr>
        <w:t>Ｂ</w:t>
      </w:r>
      <w:r w:rsidRPr="00CA0C9B">
        <w:rPr>
          <w:rFonts w:eastAsia="標楷體" w:hint="eastAsia"/>
          <w:color w:val="0070C0"/>
        </w:rPr>
        <w:t>)</w:t>
      </w:r>
    </w:p>
    <w:p w14:paraId="43F38BDD" w14:textId="77777777" w:rsidR="00CA0C9B" w:rsidRPr="00CA0C9B" w:rsidRDefault="00CA0C9B" w:rsidP="00CA0C9B">
      <w:pPr>
        <w:pStyle w:val="Normal3a37d1a6-a27b-4c33-8c91-8312c27ddf9b"/>
        <w:ind w:leftChars="100" w:left="708" w:hangingChars="195" w:hanging="468"/>
        <w:rPr>
          <w:rFonts w:eastAsia="標楷體"/>
          <w:color w:val="0070C0"/>
        </w:rPr>
      </w:pPr>
      <w:r w:rsidRPr="00CA0C9B">
        <w:rPr>
          <w:rFonts w:eastAsia="標楷體" w:hint="eastAsia"/>
          <w:color w:val="0070C0"/>
        </w:rPr>
        <w:t>6.</w:t>
      </w:r>
      <w:r w:rsidRPr="00CA0C9B">
        <w:rPr>
          <w:rFonts w:eastAsia="標楷體" w:hint="eastAsia"/>
          <w:color w:val="0070C0"/>
        </w:rPr>
        <w:tab/>
      </w:r>
      <w:r w:rsidRPr="00CA0C9B">
        <w:rPr>
          <w:rFonts w:eastAsia="標楷體" w:hint="eastAsia"/>
          <w:color w:val="0070C0"/>
        </w:rPr>
        <w:t>答案：</w:t>
      </w:r>
      <w:r w:rsidRPr="00CA0C9B">
        <w:rPr>
          <w:rFonts w:eastAsia="標楷體" w:hint="eastAsia"/>
          <w:color w:val="0070C0"/>
        </w:rPr>
        <w:t>(</w:t>
      </w:r>
      <w:r w:rsidRPr="00CA0C9B">
        <w:rPr>
          <w:rFonts w:eastAsia="標楷體" w:hint="eastAsia"/>
          <w:color w:val="0070C0"/>
        </w:rPr>
        <w:t>Ｂ</w:t>
      </w:r>
      <w:r w:rsidRPr="00CA0C9B">
        <w:rPr>
          <w:rFonts w:eastAsia="標楷體" w:hint="eastAsia"/>
          <w:color w:val="0070C0"/>
        </w:rPr>
        <w:t>)</w:t>
      </w:r>
    </w:p>
    <w:p w14:paraId="71496BF5" w14:textId="77777777" w:rsidR="00CA0C9B" w:rsidRPr="00CA0C9B" w:rsidRDefault="00CA0C9B" w:rsidP="00CA0C9B">
      <w:pPr>
        <w:pStyle w:val="Normal3a37d1a6-a27b-4c33-8c91-8312c27ddf9b"/>
        <w:ind w:leftChars="100" w:left="708" w:hangingChars="195" w:hanging="468"/>
        <w:rPr>
          <w:rFonts w:eastAsia="標楷體"/>
          <w:color w:val="0070C0"/>
        </w:rPr>
      </w:pPr>
      <w:r w:rsidRPr="00CA0C9B">
        <w:rPr>
          <w:rFonts w:eastAsia="標楷體" w:hint="eastAsia"/>
          <w:color w:val="0070C0"/>
        </w:rPr>
        <w:t>二、文法選擇</w:t>
      </w:r>
      <w:r w:rsidRPr="00CA0C9B">
        <w:rPr>
          <w:rFonts w:eastAsia="標楷體" w:hint="eastAsia"/>
          <w:color w:val="0070C0"/>
        </w:rPr>
        <w:t xml:space="preserve"> </w:t>
      </w:r>
    </w:p>
    <w:p w14:paraId="28BF8B91" w14:textId="77777777" w:rsidR="00CA0C9B" w:rsidRPr="00CA0C9B" w:rsidRDefault="00CA0C9B" w:rsidP="00CA0C9B">
      <w:pPr>
        <w:pStyle w:val="Normal3a37d1a6-a27b-4c33-8c91-8312c27ddf9b"/>
        <w:ind w:leftChars="100" w:left="708" w:hangingChars="195" w:hanging="468"/>
        <w:rPr>
          <w:rFonts w:eastAsia="標楷體"/>
          <w:color w:val="0070C0"/>
        </w:rPr>
      </w:pPr>
      <w:r w:rsidRPr="00CA0C9B">
        <w:rPr>
          <w:rFonts w:eastAsia="標楷體" w:hint="eastAsia"/>
          <w:color w:val="0070C0"/>
        </w:rPr>
        <w:t>7.</w:t>
      </w:r>
      <w:r w:rsidRPr="00CA0C9B">
        <w:rPr>
          <w:rFonts w:eastAsia="標楷體" w:hint="eastAsia"/>
          <w:color w:val="0070C0"/>
        </w:rPr>
        <w:tab/>
      </w:r>
      <w:r w:rsidRPr="00CA0C9B">
        <w:rPr>
          <w:rFonts w:eastAsia="標楷體" w:hint="eastAsia"/>
          <w:color w:val="0070C0"/>
        </w:rPr>
        <w:t>答案：</w:t>
      </w:r>
      <w:r w:rsidRPr="00CA0C9B">
        <w:rPr>
          <w:rFonts w:eastAsia="標楷體" w:hint="eastAsia"/>
          <w:color w:val="0070C0"/>
        </w:rPr>
        <w:t>(</w:t>
      </w:r>
      <w:r w:rsidRPr="00CA0C9B">
        <w:rPr>
          <w:rFonts w:eastAsia="標楷體" w:hint="eastAsia"/>
          <w:color w:val="0070C0"/>
        </w:rPr>
        <w:t>Ｃ</w:t>
      </w:r>
      <w:r w:rsidRPr="00CA0C9B">
        <w:rPr>
          <w:rFonts w:eastAsia="標楷體" w:hint="eastAsia"/>
          <w:color w:val="0070C0"/>
        </w:rPr>
        <w:t>)</w:t>
      </w:r>
    </w:p>
    <w:p w14:paraId="575A135D" w14:textId="77777777" w:rsidR="00CA0C9B" w:rsidRPr="00CA0C9B" w:rsidRDefault="00CA0C9B" w:rsidP="00CA0C9B">
      <w:pPr>
        <w:pStyle w:val="Normal3a37d1a6-a27b-4c33-8c91-8312c27ddf9b"/>
        <w:ind w:leftChars="100" w:left="708" w:hangingChars="195" w:hanging="468"/>
        <w:rPr>
          <w:rFonts w:eastAsia="標楷體"/>
          <w:color w:val="0070C0"/>
        </w:rPr>
      </w:pPr>
      <w:r w:rsidRPr="00CA0C9B">
        <w:rPr>
          <w:rFonts w:eastAsia="標楷體" w:hint="eastAsia"/>
          <w:color w:val="0070C0"/>
        </w:rPr>
        <w:t>8.</w:t>
      </w:r>
      <w:r w:rsidRPr="00CA0C9B">
        <w:rPr>
          <w:rFonts w:eastAsia="標楷體" w:hint="eastAsia"/>
          <w:color w:val="0070C0"/>
        </w:rPr>
        <w:tab/>
      </w:r>
      <w:r w:rsidRPr="00CA0C9B">
        <w:rPr>
          <w:rFonts w:eastAsia="標楷體" w:hint="eastAsia"/>
          <w:color w:val="0070C0"/>
        </w:rPr>
        <w:t>答案：</w:t>
      </w:r>
      <w:r w:rsidRPr="00CA0C9B">
        <w:rPr>
          <w:rFonts w:eastAsia="標楷體" w:hint="eastAsia"/>
          <w:color w:val="0070C0"/>
        </w:rPr>
        <w:t>(</w:t>
      </w:r>
      <w:r w:rsidRPr="00CA0C9B">
        <w:rPr>
          <w:rFonts w:eastAsia="標楷體" w:hint="eastAsia"/>
          <w:color w:val="0070C0"/>
        </w:rPr>
        <w:t>Ａ</w:t>
      </w:r>
      <w:r w:rsidRPr="00CA0C9B">
        <w:rPr>
          <w:rFonts w:eastAsia="標楷體" w:hint="eastAsia"/>
          <w:color w:val="0070C0"/>
        </w:rPr>
        <w:t>)</w:t>
      </w:r>
    </w:p>
    <w:p w14:paraId="35A5C0E2" w14:textId="77777777" w:rsidR="00CA0C9B" w:rsidRPr="00CA0C9B" w:rsidRDefault="00CA0C9B" w:rsidP="00CA0C9B">
      <w:pPr>
        <w:pStyle w:val="Normal3a37d1a6-a27b-4c33-8c91-8312c27ddf9b"/>
        <w:ind w:leftChars="100" w:left="708" w:hangingChars="195" w:hanging="468"/>
        <w:rPr>
          <w:rFonts w:eastAsia="標楷體"/>
          <w:color w:val="0070C0"/>
        </w:rPr>
      </w:pPr>
      <w:r w:rsidRPr="00CA0C9B">
        <w:rPr>
          <w:rFonts w:eastAsia="標楷體" w:hint="eastAsia"/>
          <w:color w:val="0070C0"/>
        </w:rPr>
        <w:t>9.</w:t>
      </w:r>
      <w:r w:rsidRPr="00CA0C9B">
        <w:rPr>
          <w:rFonts w:eastAsia="標楷體" w:hint="eastAsia"/>
          <w:color w:val="0070C0"/>
        </w:rPr>
        <w:tab/>
      </w:r>
      <w:r w:rsidRPr="00CA0C9B">
        <w:rPr>
          <w:rFonts w:eastAsia="標楷體" w:hint="eastAsia"/>
          <w:color w:val="0070C0"/>
        </w:rPr>
        <w:t>答案：</w:t>
      </w:r>
      <w:r w:rsidRPr="00CA0C9B">
        <w:rPr>
          <w:rFonts w:eastAsia="標楷體" w:hint="eastAsia"/>
          <w:color w:val="0070C0"/>
        </w:rPr>
        <w:t>(</w:t>
      </w:r>
      <w:r w:rsidRPr="00CA0C9B">
        <w:rPr>
          <w:rFonts w:eastAsia="標楷體" w:hint="eastAsia"/>
          <w:color w:val="0070C0"/>
        </w:rPr>
        <w:t>Ａ</w:t>
      </w:r>
      <w:r w:rsidRPr="00CA0C9B">
        <w:rPr>
          <w:rFonts w:eastAsia="標楷體" w:hint="eastAsia"/>
          <w:color w:val="0070C0"/>
        </w:rPr>
        <w:t>)</w:t>
      </w:r>
    </w:p>
    <w:p w14:paraId="32E57FBC" w14:textId="77777777" w:rsidR="00CA0C9B" w:rsidRPr="00CA0C9B" w:rsidRDefault="00CA0C9B" w:rsidP="00CA0C9B">
      <w:pPr>
        <w:pStyle w:val="Normal3a37d1a6-a27b-4c33-8c91-8312c27ddf9b"/>
        <w:ind w:leftChars="100" w:left="708" w:hangingChars="195" w:hanging="468"/>
        <w:rPr>
          <w:rFonts w:eastAsia="標楷體"/>
          <w:color w:val="0070C0"/>
        </w:rPr>
      </w:pPr>
      <w:r w:rsidRPr="00CA0C9B">
        <w:rPr>
          <w:rFonts w:eastAsia="標楷體" w:hint="eastAsia"/>
          <w:color w:val="0070C0"/>
        </w:rPr>
        <w:t>10.</w:t>
      </w:r>
      <w:r w:rsidRPr="00CA0C9B">
        <w:rPr>
          <w:rFonts w:eastAsia="標楷體" w:hint="eastAsia"/>
          <w:color w:val="0070C0"/>
        </w:rPr>
        <w:tab/>
      </w:r>
      <w:r w:rsidRPr="00CA0C9B">
        <w:rPr>
          <w:rFonts w:eastAsia="標楷體" w:hint="eastAsia"/>
          <w:color w:val="0070C0"/>
        </w:rPr>
        <w:t>答案：</w:t>
      </w:r>
      <w:r w:rsidRPr="00CA0C9B">
        <w:rPr>
          <w:rFonts w:eastAsia="標楷體" w:hint="eastAsia"/>
          <w:color w:val="0070C0"/>
        </w:rPr>
        <w:t>(</w:t>
      </w:r>
      <w:r w:rsidRPr="00CA0C9B">
        <w:rPr>
          <w:rFonts w:eastAsia="標楷體" w:hint="eastAsia"/>
          <w:color w:val="0070C0"/>
        </w:rPr>
        <w:t>Ａ</w:t>
      </w:r>
      <w:r w:rsidRPr="00CA0C9B">
        <w:rPr>
          <w:rFonts w:eastAsia="標楷體" w:hint="eastAsia"/>
          <w:color w:val="0070C0"/>
        </w:rPr>
        <w:t>)</w:t>
      </w:r>
    </w:p>
    <w:p w14:paraId="29621CC6" w14:textId="77777777" w:rsidR="00CA0C9B" w:rsidRPr="00CA0C9B" w:rsidRDefault="00CA0C9B" w:rsidP="00CA0C9B">
      <w:pPr>
        <w:pStyle w:val="Normal3a37d1a6-a27b-4c33-8c91-8312c27ddf9b"/>
        <w:ind w:leftChars="100" w:left="708" w:hangingChars="195" w:hanging="468"/>
        <w:rPr>
          <w:rFonts w:eastAsia="標楷體"/>
          <w:color w:val="0070C0"/>
        </w:rPr>
      </w:pPr>
      <w:r w:rsidRPr="00CA0C9B">
        <w:rPr>
          <w:rFonts w:eastAsia="標楷體" w:hint="eastAsia"/>
          <w:color w:val="0070C0"/>
        </w:rPr>
        <w:t>11.</w:t>
      </w:r>
      <w:r w:rsidRPr="00CA0C9B">
        <w:rPr>
          <w:rFonts w:eastAsia="標楷體" w:hint="eastAsia"/>
          <w:color w:val="0070C0"/>
        </w:rPr>
        <w:tab/>
      </w:r>
      <w:r w:rsidRPr="00CA0C9B">
        <w:rPr>
          <w:rFonts w:eastAsia="標楷體" w:hint="eastAsia"/>
          <w:color w:val="0070C0"/>
        </w:rPr>
        <w:t>答案：</w:t>
      </w:r>
      <w:r w:rsidRPr="00CA0C9B">
        <w:rPr>
          <w:rFonts w:eastAsia="標楷體" w:hint="eastAsia"/>
          <w:color w:val="0070C0"/>
        </w:rPr>
        <w:t>(</w:t>
      </w:r>
      <w:r w:rsidRPr="00CA0C9B">
        <w:rPr>
          <w:rFonts w:eastAsia="標楷體" w:hint="eastAsia"/>
          <w:color w:val="0070C0"/>
        </w:rPr>
        <w:t>Ａ</w:t>
      </w:r>
      <w:r w:rsidRPr="00CA0C9B">
        <w:rPr>
          <w:rFonts w:eastAsia="標楷體" w:hint="eastAsia"/>
          <w:color w:val="0070C0"/>
        </w:rPr>
        <w:t>)</w:t>
      </w:r>
    </w:p>
    <w:p w14:paraId="33F6AABA" w14:textId="77777777" w:rsidR="00CA0C9B" w:rsidRPr="00CA0C9B" w:rsidRDefault="00CA0C9B" w:rsidP="00CA0C9B">
      <w:pPr>
        <w:pStyle w:val="Normal3a37d1a6-a27b-4c33-8c91-8312c27ddf9b"/>
        <w:ind w:leftChars="100" w:left="708" w:hangingChars="195" w:hanging="468"/>
        <w:rPr>
          <w:rFonts w:eastAsia="標楷體"/>
          <w:color w:val="0070C0"/>
        </w:rPr>
      </w:pPr>
      <w:r w:rsidRPr="00CA0C9B">
        <w:rPr>
          <w:rFonts w:eastAsia="標楷體" w:hint="eastAsia"/>
          <w:color w:val="0070C0"/>
        </w:rPr>
        <w:t>三、對話與完成句子</w:t>
      </w:r>
      <w:r w:rsidRPr="00CA0C9B">
        <w:rPr>
          <w:rFonts w:eastAsia="標楷體" w:hint="eastAsia"/>
          <w:color w:val="0070C0"/>
        </w:rPr>
        <w:t xml:space="preserve"> </w:t>
      </w:r>
    </w:p>
    <w:p w14:paraId="19007066" w14:textId="77777777" w:rsidR="00CA0C9B" w:rsidRPr="00CA0C9B" w:rsidRDefault="00CA0C9B" w:rsidP="00CA0C9B">
      <w:pPr>
        <w:pStyle w:val="Normal3a37d1a6-a27b-4c33-8c91-8312c27ddf9b"/>
        <w:ind w:leftChars="100" w:left="708" w:hangingChars="195" w:hanging="468"/>
        <w:rPr>
          <w:rFonts w:eastAsia="標楷體"/>
          <w:color w:val="0070C0"/>
        </w:rPr>
      </w:pPr>
      <w:r w:rsidRPr="00CA0C9B">
        <w:rPr>
          <w:rFonts w:eastAsia="標楷體" w:hint="eastAsia"/>
          <w:color w:val="0070C0"/>
        </w:rPr>
        <w:t>12.</w:t>
      </w:r>
      <w:r w:rsidRPr="00CA0C9B">
        <w:rPr>
          <w:rFonts w:eastAsia="標楷體" w:hint="eastAsia"/>
          <w:color w:val="0070C0"/>
        </w:rPr>
        <w:tab/>
      </w:r>
      <w:r w:rsidRPr="00CA0C9B">
        <w:rPr>
          <w:rFonts w:eastAsia="標楷體" w:hint="eastAsia"/>
          <w:color w:val="0070C0"/>
        </w:rPr>
        <w:t>答案：</w:t>
      </w:r>
      <w:r w:rsidRPr="00CA0C9B">
        <w:rPr>
          <w:rFonts w:eastAsia="標楷體" w:hint="eastAsia"/>
          <w:color w:val="0070C0"/>
        </w:rPr>
        <w:t>(</w:t>
      </w:r>
      <w:r w:rsidRPr="00CA0C9B">
        <w:rPr>
          <w:rFonts w:eastAsia="標楷體" w:hint="eastAsia"/>
          <w:color w:val="0070C0"/>
        </w:rPr>
        <w:t>Ｃ</w:t>
      </w:r>
      <w:r w:rsidRPr="00CA0C9B">
        <w:rPr>
          <w:rFonts w:eastAsia="標楷體" w:hint="eastAsia"/>
          <w:color w:val="0070C0"/>
        </w:rPr>
        <w:t>)</w:t>
      </w:r>
    </w:p>
    <w:p w14:paraId="40E4AFD4" w14:textId="77777777" w:rsidR="00CA0C9B" w:rsidRPr="00CA0C9B" w:rsidRDefault="00CA0C9B" w:rsidP="00CA0C9B">
      <w:pPr>
        <w:pStyle w:val="Normal3a37d1a6-a27b-4c33-8c91-8312c27ddf9b"/>
        <w:ind w:leftChars="100" w:left="708" w:hangingChars="195" w:hanging="468"/>
        <w:rPr>
          <w:rFonts w:eastAsia="標楷體"/>
          <w:color w:val="0070C0"/>
        </w:rPr>
      </w:pPr>
      <w:r w:rsidRPr="00CA0C9B">
        <w:rPr>
          <w:rFonts w:eastAsia="標楷體" w:hint="eastAsia"/>
          <w:color w:val="0070C0"/>
        </w:rPr>
        <w:t>13.</w:t>
      </w:r>
      <w:r w:rsidRPr="00CA0C9B">
        <w:rPr>
          <w:rFonts w:eastAsia="標楷體" w:hint="eastAsia"/>
          <w:color w:val="0070C0"/>
        </w:rPr>
        <w:tab/>
      </w:r>
      <w:r w:rsidRPr="00CA0C9B">
        <w:rPr>
          <w:rFonts w:eastAsia="標楷體" w:hint="eastAsia"/>
          <w:color w:val="0070C0"/>
        </w:rPr>
        <w:t>答案：</w:t>
      </w:r>
      <w:r w:rsidRPr="00CA0C9B">
        <w:rPr>
          <w:rFonts w:eastAsia="標楷體" w:hint="eastAsia"/>
          <w:color w:val="0070C0"/>
        </w:rPr>
        <w:t>(</w:t>
      </w:r>
      <w:r w:rsidRPr="00CA0C9B">
        <w:rPr>
          <w:rFonts w:eastAsia="標楷體" w:hint="eastAsia"/>
          <w:color w:val="0070C0"/>
        </w:rPr>
        <w:t>Ｂ</w:t>
      </w:r>
      <w:r w:rsidRPr="00CA0C9B">
        <w:rPr>
          <w:rFonts w:eastAsia="標楷體" w:hint="eastAsia"/>
          <w:color w:val="0070C0"/>
        </w:rPr>
        <w:t>)</w:t>
      </w:r>
    </w:p>
    <w:p w14:paraId="203A2964" w14:textId="77777777" w:rsidR="00CA0C9B" w:rsidRPr="00CA0C9B" w:rsidRDefault="00CA0C9B" w:rsidP="00CA0C9B">
      <w:pPr>
        <w:pStyle w:val="Normal3a37d1a6-a27b-4c33-8c91-8312c27ddf9b"/>
        <w:ind w:leftChars="100" w:left="708" w:hangingChars="195" w:hanging="468"/>
        <w:rPr>
          <w:rFonts w:eastAsia="標楷體"/>
          <w:color w:val="0070C0"/>
        </w:rPr>
      </w:pPr>
      <w:r w:rsidRPr="00CA0C9B">
        <w:rPr>
          <w:rFonts w:eastAsia="標楷體" w:hint="eastAsia"/>
          <w:color w:val="0070C0"/>
        </w:rPr>
        <w:t>14.</w:t>
      </w:r>
      <w:r w:rsidRPr="00CA0C9B">
        <w:rPr>
          <w:rFonts w:eastAsia="標楷體" w:hint="eastAsia"/>
          <w:color w:val="0070C0"/>
        </w:rPr>
        <w:tab/>
      </w:r>
      <w:r w:rsidRPr="00CA0C9B">
        <w:rPr>
          <w:rFonts w:eastAsia="標楷體" w:hint="eastAsia"/>
          <w:color w:val="0070C0"/>
        </w:rPr>
        <w:t>答案：</w:t>
      </w:r>
      <w:r w:rsidRPr="00CA0C9B">
        <w:rPr>
          <w:rFonts w:eastAsia="標楷體" w:hint="eastAsia"/>
          <w:color w:val="0070C0"/>
        </w:rPr>
        <w:t>(</w:t>
      </w:r>
      <w:r w:rsidRPr="00CA0C9B">
        <w:rPr>
          <w:rFonts w:eastAsia="標楷體" w:hint="eastAsia"/>
          <w:color w:val="0070C0"/>
        </w:rPr>
        <w:t>Ｃ</w:t>
      </w:r>
      <w:r w:rsidRPr="00CA0C9B">
        <w:rPr>
          <w:rFonts w:eastAsia="標楷體" w:hint="eastAsia"/>
          <w:color w:val="0070C0"/>
        </w:rPr>
        <w:t>)</w:t>
      </w:r>
    </w:p>
    <w:p w14:paraId="72529ED7" w14:textId="77777777" w:rsidR="00CA0C9B" w:rsidRPr="00CA0C9B" w:rsidRDefault="00CA0C9B" w:rsidP="00CA0C9B">
      <w:pPr>
        <w:pStyle w:val="Normal3a37d1a6-a27b-4c33-8c91-8312c27ddf9b"/>
        <w:ind w:leftChars="100" w:left="708" w:hangingChars="195" w:hanging="468"/>
        <w:rPr>
          <w:rFonts w:eastAsia="標楷體"/>
          <w:color w:val="0070C0"/>
        </w:rPr>
      </w:pPr>
      <w:r w:rsidRPr="00CA0C9B">
        <w:rPr>
          <w:rFonts w:eastAsia="標楷體" w:hint="eastAsia"/>
          <w:color w:val="0070C0"/>
        </w:rPr>
        <w:t>15.</w:t>
      </w:r>
      <w:r w:rsidRPr="00CA0C9B">
        <w:rPr>
          <w:rFonts w:eastAsia="標楷體" w:hint="eastAsia"/>
          <w:color w:val="0070C0"/>
        </w:rPr>
        <w:tab/>
      </w:r>
      <w:r w:rsidRPr="00CA0C9B">
        <w:rPr>
          <w:rFonts w:eastAsia="標楷體" w:hint="eastAsia"/>
          <w:color w:val="0070C0"/>
        </w:rPr>
        <w:t>答案：</w:t>
      </w:r>
      <w:r w:rsidRPr="00CA0C9B">
        <w:rPr>
          <w:rFonts w:eastAsia="標楷體" w:hint="eastAsia"/>
          <w:color w:val="0070C0"/>
        </w:rPr>
        <w:t>(</w:t>
      </w:r>
      <w:r w:rsidRPr="00CA0C9B">
        <w:rPr>
          <w:rFonts w:eastAsia="標楷體" w:hint="eastAsia"/>
          <w:color w:val="0070C0"/>
        </w:rPr>
        <w:t>Ｂ</w:t>
      </w:r>
      <w:r w:rsidRPr="00CA0C9B">
        <w:rPr>
          <w:rFonts w:eastAsia="標楷體" w:hint="eastAsia"/>
          <w:color w:val="0070C0"/>
        </w:rPr>
        <w:t>)</w:t>
      </w:r>
    </w:p>
    <w:p w14:paraId="66A4A32D" w14:textId="77777777" w:rsidR="00CA0C9B" w:rsidRPr="00CA0C9B" w:rsidRDefault="00CA0C9B" w:rsidP="00CA0C9B">
      <w:pPr>
        <w:pStyle w:val="Normal3a37d1a6-a27b-4c33-8c91-8312c27ddf9b"/>
        <w:ind w:leftChars="100" w:left="708" w:hangingChars="195" w:hanging="468"/>
        <w:rPr>
          <w:rFonts w:eastAsia="標楷體"/>
          <w:color w:val="0070C0"/>
        </w:rPr>
      </w:pPr>
      <w:r w:rsidRPr="00CA0C9B">
        <w:rPr>
          <w:rFonts w:eastAsia="標楷體" w:hint="eastAsia"/>
          <w:color w:val="0070C0"/>
        </w:rPr>
        <w:t>16.</w:t>
      </w:r>
      <w:r w:rsidRPr="00CA0C9B">
        <w:rPr>
          <w:rFonts w:eastAsia="標楷體" w:hint="eastAsia"/>
          <w:color w:val="0070C0"/>
        </w:rPr>
        <w:tab/>
      </w:r>
      <w:r w:rsidRPr="00CA0C9B">
        <w:rPr>
          <w:rFonts w:eastAsia="標楷體" w:hint="eastAsia"/>
          <w:color w:val="0070C0"/>
        </w:rPr>
        <w:t>答案：</w:t>
      </w:r>
      <w:r w:rsidRPr="00CA0C9B">
        <w:rPr>
          <w:rFonts w:eastAsia="標楷體" w:hint="eastAsia"/>
          <w:color w:val="0070C0"/>
        </w:rPr>
        <w:t>(</w:t>
      </w:r>
      <w:r w:rsidRPr="00CA0C9B">
        <w:rPr>
          <w:rFonts w:eastAsia="標楷體" w:hint="eastAsia"/>
          <w:color w:val="0070C0"/>
        </w:rPr>
        <w:t>Ｃ</w:t>
      </w:r>
      <w:r w:rsidRPr="00CA0C9B">
        <w:rPr>
          <w:rFonts w:eastAsia="標楷體" w:hint="eastAsia"/>
          <w:color w:val="0070C0"/>
        </w:rPr>
        <w:t>)</w:t>
      </w:r>
    </w:p>
    <w:p w14:paraId="5514E5F7" w14:textId="77777777" w:rsidR="00CA0C9B" w:rsidRPr="00CA0C9B" w:rsidRDefault="00CA0C9B" w:rsidP="00CA0C9B">
      <w:pPr>
        <w:pStyle w:val="Normal3a37d1a6-a27b-4c33-8c91-8312c27ddf9b"/>
        <w:ind w:leftChars="100" w:left="708" w:hangingChars="195" w:hanging="468"/>
        <w:rPr>
          <w:rFonts w:eastAsia="標楷體"/>
          <w:color w:val="0070C0"/>
        </w:rPr>
      </w:pPr>
      <w:r w:rsidRPr="00CA0C9B">
        <w:rPr>
          <w:rFonts w:eastAsia="標楷體" w:hint="eastAsia"/>
          <w:color w:val="0070C0"/>
        </w:rPr>
        <w:t>17.</w:t>
      </w:r>
      <w:r w:rsidRPr="00CA0C9B">
        <w:rPr>
          <w:rFonts w:eastAsia="標楷體" w:hint="eastAsia"/>
          <w:color w:val="0070C0"/>
        </w:rPr>
        <w:tab/>
      </w:r>
      <w:r w:rsidRPr="00CA0C9B">
        <w:rPr>
          <w:rFonts w:eastAsia="標楷體" w:hint="eastAsia"/>
          <w:color w:val="0070C0"/>
        </w:rPr>
        <w:t>答案：</w:t>
      </w:r>
      <w:r w:rsidRPr="00CA0C9B">
        <w:rPr>
          <w:rFonts w:eastAsia="標楷體" w:hint="eastAsia"/>
          <w:color w:val="0070C0"/>
        </w:rPr>
        <w:t>(</w:t>
      </w:r>
      <w:r w:rsidRPr="00CA0C9B">
        <w:rPr>
          <w:rFonts w:eastAsia="標楷體" w:hint="eastAsia"/>
          <w:color w:val="0070C0"/>
        </w:rPr>
        <w:t>Ｃ</w:t>
      </w:r>
      <w:r w:rsidRPr="00CA0C9B">
        <w:rPr>
          <w:rFonts w:eastAsia="標楷體" w:hint="eastAsia"/>
          <w:color w:val="0070C0"/>
        </w:rPr>
        <w:t>)</w:t>
      </w:r>
    </w:p>
    <w:p w14:paraId="1DC70ECC" w14:textId="77777777" w:rsidR="00CA0C9B" w:rsidRPr="00CA0C9B" w:rsidRDefault="00CA0C9B" w:rsidP="00CA0C9B">
      <w:pPr>
        <w:pStyle w:val="Normal3a37d1a6-a27b-4c33-8c91-8312c27ddf9b"/>
        <w:ind w:leftChars="100" w:left="708" w:hangingChars="195" w:hanging="468"/>
        <w:rPr>
          <w:rFonts w:eastAsia="標楷體"/>
          <w:color w:val="0070C0"/>
        </w:rPr>
      </w:pPr>
      <w:r w:rsidRPr="00CA0C9B">
        <w:rPr>
          <w:rFonts w:eastAsia="標楷體" w:hint="eastAsia"/>
          <w:color w:val="0070C0"/>
        </w:rPr>
        <w:t>18.</w:t>
      </w:r>
      <w:r w:rsidRPr="00CA0C9B">
        <w:rPr>
          <w:rFonts w:eastAsia="標楷體" w:hint="eastAsia"/>
          <w:color w:val="0070C0"/>
        </w:rPr>
        <w:tab/>
      </w:r>
      <w:r w:rsidRPr="00CA0C9B">
        <w:rPr>
          <w:rFonts w:eastAsia="標楷體" w:hint="eastAsia"/>
          <w:color w:val="0070C0"/>
        </w:rPr>
        <w:t>答案：</w:t>
      </w:r>
      <w:r w:rsidRPr="00CA0C9B">
        <w:rPr>
          <w:rFonts w:eastAsia="標楷體" w:hint="eastAsia"/>
          <w:color w:val="0070C0"/>
        </w:rPr>
        <w:t>(</w:t>
      </w:r>
      <w:r w:rsidRPr="00CA0C9B">
        <w:rPr>
          <w:rFonts w:eastAsia="標楷體" w:hint="eastAsia"/>
          <w:color w:val="0070C0"/>
        </w:rPr>
        <w:t>Ｃ</w:t>
      </w:r>
      <w:r w:rsidRPr="00CA0C9B">
        <w:rPr>
          <w:rFonts w:eastAsia="標楷體" w:hint="eastAsia"/>
          <w:color w:val="0070C0"/>
        </w:rPr>
        <w:t>)</w:t>
      </w:r>
    </w:p>
    <w:p w14:paraId="788F6852" w14:textId="77777777" w:rsidR="00CA0C9B" w:rsidRPr="00CA0C9B" w:rsidRDefault="00CA0C9B" w:rsidP="00CA0C9B">
      <w:pPr>
        <w:pStyle w:val="Normal3a37d1a6-a27b-4c33-8c91-8312c27ddf9b"/>
        <w:ind w:leftChars="100" w:left="708" w:hangingChars="195" w:hanging="468"/>
        <w:rPr>
          <w:rFonts w:eastAsia="標楷體"/>
          <w:color w:val="0070C0"/>
        </w:rPr>
      </w:pPr>
      <w:r w:rsidRPr="00CA0C9B">
        <w:rPr>
          <w:rFonts w:eastAsia="標楷體" w:hint="eastAsia"/>
          <w:color w:val="0070C0"/>
        </w:rPr>
        <w:t>19.</w:t>
      </w:r>
      <w:r w:rsidRPr="00CA0C9B">
        <w:rPr>
          <w:rFonts w:eastAsia="標楷體" w:hint="eastAsia"/>
          <w:color w:val="0070C0"/>
        </w:rPr>
        <w:tab/>
      </w:r>
      <w:r w:rsidRPr="00CA0C9B">
        <w:rPr>
          <w:rFonts w:eastAsia="標楷體" w:hint="eastAsia"/>
          <w:color w:val="0070C0"/>
        </w:rPr>
        <w:t>答案：</w:t>
      </w:r>
      <w:r w:rsidRPr="00CA0C9B">
        <w:rPr>
          <w:rFonts w:eastAsia="標楷體" w:hint="eastAsia"/>
          <w:color w:val="0070C0"/>
        </w:rPr>
        <w:t>(</w:t>
      </w:r>
      <w:r w:rsidRPr="00CA0C9B">
        <w:rPr>
          <w:rFonts w:eastAsia="標楷體" w:hint="eastAsia"/>
          <w:color w:val="0070C0"/>
        </w:rPr>
        <w:t>Ａ</w:t>
      </w:r>
      <w:r w:rsidRPr="00CA0C9B">
        <w:rPr>
          <w:rFonts w:eastAsia="標楷體" w:hint="eastAsia"/>
          <w:color w:val="0070C0"/>
        </w:rPr>
        <w:t>)</w:t>
      </w:r>
    </w:p>
    <w:p w14:paraId="30A2052E" w14:textId="77777777" w:rsidR="00CA0C9B" w:rsidRPr="00CA0C9B" w:rsidRDefault="00CA0C9B" w:rsidP="00CA0C9B">
      <w:pPr>
        <w:pStyle w:val="Normal3a37d1a6-a27b-4c33-8c91-8312c27ddf9b"/>
        <w:ind w:leftChars="100" w:left="708" w:hangingChars="195" w:hanging="468"/>
        <w:rPr>
          <w:rFonts w:eastAsia="標楷體"/>
          <w:color w:val="0070C0"/>
        </w:rPr>
      </w:pPr>
      <w:r w:rsidRPr="00CA0C9B">
        <w:rPr>
          <w:rFonts w:eastAsia="標楷體" w:hint="eastAsia"/>
          <w:color w:val="0070C0"/>
        </w:rPr>
        <w:t>20.</w:t>
      </w:r>
      <w:r w:rsidRPr="00CA0C9B">
        <w:rPr>
          <w:rFonts w:eastAsia="標楷體" w:hint="eastAsia"/>
          <w:color w:val="0070C0"/>
        </w:rPr>
        <w:tab/>
      </w:r>
      <w:r w:rsidRPr="00CA0C9B">
        <w:rPr>
          <w:rFonts w:eastAsia="標楷體" w:hint="eastAsia"/>
          <w:color w:val="0070C0"/>
        </w:rPr>
        <w:t>答案：</w:t>
      </w:r>
      <w:r w:rsidRPr="00CA0C9B">
        <w:rPr>
          <w:rFonts w:eastAsia="標楷體" w:hint="eastAsia"/>
          <w:color w:val="0070C0"/>
        </w:rPr>
        <w:t>(</w:t>
      </w:r>
      <w:r w:rsidRPr="00CA0C9B">
        <w:rPr>
          <w:rFonts w:eastAsia="標楷體" w:hint="eastAsia"/>
          <w:color w:val="0070C0"/>
        </w:rPr>
        <w:t>Ｃ</w:t>
      </w:r>
      <w:r w:rsidRPr="00CA0C9B">
        <w:rPr>
          <w:rFonts w:eastAsia="標楷體" w:hint="eastAsia"/>
          <w:color w:val="0070C0"/>
        </w:rPr>
        <w:t>)</w:t>
      </w:r>
    </w:p>
    <w:p w14:paraId="52AD850F" w14:textId="77777777" w:rsidR="00CA0C9B" w:rsidRPr="00CA0C9B" w:rsidRDefault="00CA0C9B" w:rsidP="00CA0C9B">
      <w:pPr>
        <w:pStyle w:val="Normal3a37d1a6-a27b-4c33-8c91-8312c27ddf9b"/>
        <w:ind w:leftChars="100" w:left="708" w:hangingChars="195" w:hanging="468"/>
        <w:rPr>
          <w:rFonts w:eastAsia="標楷體"/>
          <w:color w:val="0070C0"/>
        </w:rPr>
      </w:pPr>
      <w:r w:rsidRPr="00CA0C9B">
        <w:rPr>
          <w:rFonts w:eastAsia="標楷體" w:hint="eastAsia"/>
          <w:color w:val="0070C0"/>
        </w:rPr>
        <w:t>21.</w:t>
      </w:r>
      <w:r w:rsidRPr="00CA0C9B">
        <w:rPr>
          <w:rFonts w:eastAsia="標楷體" w:hint="eastAsia"/>
          <w:color w:val="0070C0"/>
        </w:rPr>
        <w:tab/>
      </w:r>
      <w:r w:rsidRPr="00CA0C9B">
        <w:rPr>
          <w:rFonts w:eastAsia="標楷體" w:hint="eastAsia"/>
          <w:color w:val="0070C0"/>
        </w:rPr>
        <w:t>答案：</w:t>
      </w:r>
      <w:r w:rsidRPr="00CA0C9B">
        <w:rPr>
          <w:rFonts w:eastAsia="標楷體" w:hint="eastAsia"/>
          <w:color w:val="0070C0"/>
        </w:rPr>
        <w:t>(</w:t>
      </w:r>
      <w:r w:rsidRPr="00CA0C9B">
        <w:rPr>
          <w:rFonts w:eastAsia="標楷體" w:hint="eastAsia"/>
          <w:color w:val="0070C0"/>
        </w:rPr>
        <w:t>Ｄ</w:t>
      </w:r>
      <w:r w:rsidRPr="00CA0C9B">
        <w:rPr>
          <w:rFonts w:eastAsia="標楷體" w:hint="eastAsia"/>
          <w:color w:val="0070C0"/>
        </w:rPr>
        <w:t>)</w:t>
      </w:r>
    </w:p>
    <w:p w14:paraId="65D67800" w14:textId="77777777" w:rsidR="00CA0C9B" w:rsidRPr="00CA0C9B" w:rsidRDefault="00CA0C9B" w:rsidP="00CA0C9B">
      <w:pPr>
        <w:pStyle w:val="Normal3a37d1a6-a27b-4c33-8c91-8312c27ddf9b"/>
        <w:ind w:leftChars="100" w:left="708" w:hangingChars="195" w:hanging="468"/>
        <w:rPr>
          <w:rFonts w:eastAsia="標楷體"/>
          <w:color w:val="0070C0"/>
        </w:rPr>
      </w:pPr>
      <w:r w:rsidRPr="00CA0C9B">
        <w:rPr>
          <w:rFonts w:eastAsia="標楷體" w:hint="eastAsia"/>
          <w:color w:val="0070C0"/>
        </w:rPr>
        <w:t>22.</w:t>
      </w:r>
      <w:r w:rsidRPr="00CA0C9B">
        <w:rPr>
          <w:rFonts w:eastAsia="標楷體" w:hint="eastAsia"/>
          <w:color w:val="0070C0"/>
        </w:rPr>
        <w:tab/>
      </w:r>
      <w:r w:rsidRPr="00CA0C9B">
        <w:rPr>
          <w:rFonts w:eastAsia="標楷體" w:hint="eastAsia"/>
          <w:color w:val="0070C0"/>
        </w:rPr>
        <w:t>答案：</w:t>
      </w:r>
      <w:r w:rsidRPr="00CA0C9B">
        <w:rPr>
          <w:rFonts w:eastAsia="標楷體" w:hint="eastAsia"/>
          <w:color w:val="0070C0"/>
        </w:rPr>
        <w:t>(</w:t>
      </w:r>
      <w:r w:rsidRPr="00CA0C9B">
        <w:rPr>
          <w:rFonts w:eastAsia="標楷體" w:hint="eastAsia"/>
          <w:color w:val="0070C0"/>
        </w:rPr>
        <w:t>Ｂ</w:t>
      </w:r>
      <w:r w:rsidRPr="00CA0C9B">
        <w:rPr>
          <w:rFonts w:eastAsia="標楷體" w:hint="eastAsia"/>
          <w:color w:val="0070C0"/>
        </w:rPr>
        <w:t>)</w:t>
      </w:r>
    </w:p>
    <w:p w14:paraId="6FC672E3" w14:textId="77777777" w:rsidR="00CA0C9B" w:rsidRPr="00CA0C9B" w:rsidRDefault="00CA0C9B" w:rsidP="00CA0C9B">
      <w:pPr>
        <w:pStyle w:val="Normal3a37d1a6-a27b-4c33-8c91-8312c27ddf9b"/>
        <w:ind w:leftChars="100" w:left="708" w:hangingChars="195" w:hanging="468"/>
        <w:rPr>
          <w:rFonts w:eastAsia="標楷體"/>
          <w:color w:val="0070C0"/>
        </w:rPr>
      </w:pPr>
      <w:r w:rsidRPr="00CA0C9B">
        <w:rPr>
          <w:rFonts w:eastAsia="標楷體" w:hint="eastAsia"/>
          <w:color w:val="0070C0"/>
        </w:rPr>
        <w:t>23.</w:t>
      </w:r>
      <w:r w:rsidRPr="00CA0C9B">
        <w:rPr>
          <w:rFonts w:eastAsia="標楷體" w:hint="eastAsia"/>
          <w:color w:val="0070C0"/>
        </w:rPr>
        <w:tab/>
      </w:r>
      <w:r w:rsidRPr="00CA0C9B">
        <w:rPr>
          <w:rFonts w:eastAsia="標楷體" w:hint="eastAsia"/>
          <w:color w:val="0070C0"/>
        </w:rPr>
        <w:t>答案：</w:t>
      </w:r>
      <w:r w:rsidRPr="00CA0C9B">
        <w:rPr>
          <w:rFonts w:eastAsia="標楷體" w:hint="eastAsia"/>
          <w:color w:val="0070C0"/>
        </w:rPr>
        <w:t>(</w:t>
      </w:r>
      <w:r w:rsidRPr="00CA0C9B">
        <w:rPr>
          <w:rFonts w:eastAsia="標楷體" w:hint="eastAsia"/>
          <w:color w:val="0070C0"/>
        </w:rPr>
        <w:t>Ａ</w:t>
      </w:r>
      <w:r w:rsidRPr="00CA0C9B">
        <w:rPr>
          <w:rFonts w:eastAsia="標楷體" w:hint="eastAsia"/>
          <w:color w:val="0070C0"/>
        </w:rPr>
        <w:t>)</w:t>
      </w:r>
    </w:p>
    <w:p w14:paraId="2B3254F8" w14:textId="77777777" w:rsidR="00CA0C9B" w:rsidRPr="00CA0C9B" w:rsidRDefault="00CA0C9B" w:rsidP="00CA0C9B">
      <w:pPr>
        <w:pStyle w:val="Normal3a37d1a6-a27b-4c33-8c91-8312c27ddf9b"/>
        <w:ind w:leftChars="100" w:left="708" w:hangingChars="195" w:hanging="468"/>
        <w:rPr>
          <w:rFonts w:eastAsia="標楷體"/>
          <w:color w:val="0070C0"/>
        </w:rPr>
      </w:pPr>
      <w:r w:rsidRPr="00CA0C9B">
        <w:rPr>
          <w:rFonts w:eastAsia="標楷體" w:hint="eastAsia"/>
          <w:color w:val="0070C0"/>
        </w:rPr>
        <w:t>24.</w:t>
      </w:r>
      <w:r w:rsidRPr="00CA0C9B">
        <w:rPr>
          <w:rFonts w:eastAsia="標楷體" w:hint="eastAsia"/>
          <w:color w:val="0070C0"/>
        </w:rPr>
        <w:tab/>
      </w:r>
      <w:r w:rsidRPr="00CA0C9B">
        <w:rPr>
          <w:rFonts w:eastAsia="標楷體" w:hint="eastAsia"/>
          <w:color w:val="0070C0"/>
        </w:rPr>
        <w:t>答案：</w:t>
      </w:r>
      <w:r w:rsidRPr="00CA0C9B">
        <w:rPr>
          <w:rFonts w:eastAsia="標楷體" w:hint="eastAsia"/>
          <w:color w:val="0070C0"/>
        </w:rPr>
        <w:t>(</w:t>
      </w:r>
      <w:r w:rsidRPr="00CA0C9B">
        <w:rPr>
          <w:rFonts w:eastAsia="標楷體" w:hint="eastAsia"/>
          <w:color w:val="0070C0"/>
        </w:rPr>
        <w:t>Ｂ</w:t>
      </w:r>
      <w:r w:rsidRPr="00CA0C9B">
        <w:rPr>
          <w:rFonts w:eastAsia="標楷體" w:hint="eastAsia"/>
          <w:color w:val="0070C0"/>
        </w:rPr>
        <w:t>)</w:t>
      </w:r>
    </w:p>
    <w:p w14:paraId="44F27427" w14:textId="77777777" w:rsidR="00CA0C9B" w:rsidRPr="00CA0C9B" w:rsidRDefault="00CA0C9B" w:rsidP="00CA0C9B">
      <w:pPr>
        <w:pStyle w:val="Normal3a37d1a6-a27b-4c33-8c91-8312c27ddf9b"/>
        <w:ind w:leftChars="100" w:left="708" w:hangingChars="195" w:hanging="468"/>
        <w:rPr>
          <w:rFonts w:eastAsia="標楷體"/>
          <w:color w:val="0070C0"/>
        </w:rPr>
      </w:pPr>
      <w:r w:rsidRPr="00CA0C9B">
        <w:rPr>
          <w:rFonts w:eastAsia="標楷體" w:hint="eastAsia"/>
          <w:color w:val="0070C0"/>
        </w:rPr>
        <w:t>四、克漏字測驗</w:t>
      </w:r>
      <w:r w:rsidRPr="00CA0C9B">
        <w:rPr>
          <w:rFonts w:eastAsia="標楷體" w:hint="eastAsia"/>
          <w:color w:val="0070C0"/>
        </w:rPr>
        <w:t xml:space="preserve"> </w:t>
      </w:r>
    </w:p>
    <w:p w14:paraId="245ECFA4" w14:textId="77777777" w:rsidR="00CA0C9B" w:rsidRPr="00CA0C9B" w:rsidRDefault="00CA0C9B" w:rsidP="00CA0C9B">
      <w:pPr>
        <w:pStyle w:val="Normal3a37d1a6-a27b-4c33-8c91-8312c27ddf9b"/>
        <w:ind w:leftChars="100" w:left="708" w:hangingChars="195" w:hanging="468"/>
        <w:rPr>
          <w:rFonts w:eastAsia="標楷體"/>
          <w:color w:val="0070C0"/>
        </w:rPr>
      </w:pPr>
      <w:r w:rsidRPr="00CA0C9B">
        <w:rPr>
          <w:rFonts w:eastAsia="標楷體" w:hint="eastAsia"/>
          <w:color w:val="0070C0"/>
        </w:rPr>
        <w:t>25.</w:t>
      </w:r>
      <w:r w:rsidRPr="00CA0C9B">
        <w:rPr>
          <w:rFonts w:eastAsia="標楷體" w:hint="eastAsia"/>
          <w:color w:val="0070C0"/>
        </w:rPr>
        <w:tab/>
      </w:r>
      <w:r w:rsidRPr="00CA0C9B">
        <w:rPr>
          <w:rFonts w:eastAsia="標楷體" w:hint="eastAsia"/>
          <w:color w:val="0070C0"/>
        </w:rPr>
        <w:t>答案：</w:t>
      </w:r>
      <w:r w:rsidRPr="00CA0C9B">
        <w:rPr>
          <w:rFonts w:eastAsia="標楷體" w:hint="eastAsia"/>
          <w:color w:val="0070C0"/>
        </w:rPr>
        <w:t>(</w:t>
      </w:r>
      <w:r w:rsidRPr="00CA0C9B">
        <w:rPr>
          <w:rFonts w:eastAsia="標楷體" w:hint="eastAsia"/>
          <w:color w:val="0070C0"/>
        </w:rPr>
        <w:t>１</w:t>
      </w:r>
      <w:r w:rsidRPr="00CA0C9B">
        <w:rPr>
          <w:rFonts w:eastAsia="標楷體" w:hint="eastAsia"/>
          <w:color w:val="0070C0"/>
        </w:rPr>
        <w:t>)(</w:t>
      </w:r>
      <w:r w:rsidRPr="00CA0C9B">
        <w:rPr>
          <w:rFonts w:eastAsia="標楷體" w:hint="eastAsia"/>
          <w:color w:val="0070C0"/>
        </w:rPr>
        <w:t>Ｂ</w:t>
      </w:r>
      <w:r w:rsidRPr="00CA0C9B">
        <w:rPr>
          <w:rFonts w:eastAsia="標楷體" w:hint="eastAsia"/>
          <w:color w:val="0070C0"/>
        </w:rPr>
        <w:t>)</w:t>
      </w:r>
      <w:r w:rsidRPr="00CA0C9B">
        <w:rPr>
          <w:rFonts w:eastAsia="標楷體" w:hint="eastAsia"/>
          <w:color w:val="0070C0"/>
        </w:rPr>
        <w:t>；</w:t>
      </w:r>
      <w:r w:rsidRPr="00CA0C9B">
        <w:rPr>
          <w:rFonts w:eastAsia="標楷體" w:hint="eastAsia"/>
          <w:color w:val="0070C0"/>
        </w:rPr>
        <w:t>(</w:t>
      </w:r>
      <w:r w:rsidRPr="00CA0C9B">
        <w:rPr>
          <w:rFonts w:eastAsia="標楷體" w:hint="eastAsia"/>
          <w:color w:val="0070C0"/>
        </w:rPr>
        <w:t>２</w:t>
      </w:r>
      <w:r w:rsidRPr="00CA0C9B">
        <w:rPr>
          <w:rFonts w:eastAsia="標楷體" w:hint="eastAsia"/>
          <w:color w:val="0070C0"/>
        </w:rPr>
        <w:t>)(</w:t>
      </w:r>
      <w:r w:rsidRPr="00CA0C9B">
        <w:rPr>
          <w:rFonts w:eastAsia="標楷體" w:hint="eastAsia"/>
          <w:color w:val="0070C0"/>
        </w:rPr>
        <w:t>Ｃ</w:t>
      </w:r>
      <w:r w:rsidRPr="00CA0C9B">
        <w:rPr>
          <w:rFonts w:eastAsia="標楷體" w:hint="eastAsia"/>
          <w:color w:val="0070C0"/>
        </w:rPr>
        <w:t>)</w:t>
      </w:r>
      <w:r w:rsidRPr="00CA0C9B">
        <w:rPr>
          <w:rFonts w:eastAsia="標楷體" w:hint="eastAsia"/>
          <w:color w:val="0070C0"/>
        </w:rPr>
        <w:t>；</w:t>
      </w:r>
      <w:r w:rsidRPr="00CA0C9B">
        <w:rPr>
          <w:rFonts w:eastAsia="標楷體" w:hint="eastAsia"/>
          <w:color w:val="0070C0"/>
        </w:rPr>
        <w:t>(</w:t>
      </w:r>
      <w:r w:rsidRPr="00CA0C9B">
        <w:rPr>
          <w:rFonts w:eastAsia="標楷體" w:hint="eastAsia"/>
          <w:color w:val="0070C0"/>
        </w:rPr>
        <w:t>３</w:t>
      </w:r>
      <w:r w:rsidRPr="00CA0C9B">
        <w:rPr>
          <w:rFonts w:eastAsia="標楷體" w:hint="eastAsia"/>
          <w:color w:val="0070C0"/>
        </w:rPr>
        <w:t>)(</w:t>
      </w:r>
      <w:r w:rsidRPr="00CA0C9B">
        <w:rPr>
          <w:rFonts w:eastAsia="標楷體" w:hint="eastAsia"/>
          <w:color w:val="0070C0"/>
        </w:rPr>
        <w:t>Ｄ</w:t>
      </w:r>
      <w:r w:rsidRPr="00CA0C9B">
        <w:rPr>
          <w:rFonts w:eastAsia="標楷體" w:hint="eastAsia"/>
          <w:color w:val="0070C0"/>
        </w:rPr>
        <w:t>)</w:t>
      </w:r>
    </w:p>
    <w:p w14:paraId="77DCA4E9" w14:textId="64508764" w:rsidR="00CA0C9B" w:rsidRPr="00CA0C9B" w:rsidRDefault="00CA0C9B" w:rsidP="00CA0C9B">
      <w:pPr>
        <w:pStyle w:val="Normal3a37d1a6-a27b-4c33-8c91-8312c27ddf9b"/>
        <w:ind w:leftChars="100" w:left="708" w:hangingChars="195" w:hanging="468"/>
        <w:rPr>
          <w:rFonts w:eastAsia="標楷體"/>
          <w:color w:val="0070C0"/>
        </w:rPr>
      </w:pPr>
      <w:r w:rsidRPr="00CA0C9B">
        <w:rPr>
          <w:rFonts w:eastAsia="標楷體" w:hint="eastAsia"/>
          <w:color w:val="0070C0"/>
        </w:rPr>
        <w:t>26.</w:t>
      </w:r>
      <w:r w:rsidRPr="00CA0C9B">
        <w:rPr>
          <w:rFonts w:eastAsia="標楷體" w:hint="eastAsia"/>
          <w:color w:val="0070C0"/>
        </w:rPr>
        <w:tab/>
      </w:r>
      <w:r w:rsidRPr="00CA0C9B">
        <w:rPr>
          <w:rFonts w:eastAsia="標楷體" w:hint="eastAsia"/>
          <w:color w:val="0070C0"/>
        </w:rPr>
        <w:t>答案：</w:t>
      </w:r>
      <w:r w:rsidRPr="00CA0C9B">
        <w:rPr>
          <w:rFonts w:eastAsia="標楷體" w:hint="eastAsia"/>
          <w:color w:val="0070C0"/>
        </w:rPr>
        <w:t>(</w:t>
      </w:r>
      <w:r w:rsidRPr="00CA0C9B">
        <w:rPr>
          <w:rFonts w:eastAsia="標楷體" w:hint="eastAsia"/>
          <w:color w:val="0070C0"/>
        </w:rPr>
        <w:t>１</w:t>
      </w:r>
      <w:r w:rsidRPr="00CA0C9B">
        <w:rPr>
          <w:rFonts w:eastAsia="標楷體" w:hint="eastAsia"/>
          <w:color w:val="0070C0"/>
        </w:rPr>
        <w:t>)(</w:t>
      </w:r>
      <w:r w:rsidRPr="00CA0C9B">
        <w:rPr>
          <w:rFonts w:eastAsia="標楷體" w:hint="eastAsia"/>
          <w:color w:val="0070C0"/>
        </w:rPr>
        <w:t>Ａ</w:t>
      </w:r>
      <w:r w:rsidRPr="00CA0C9B">
        <w:rPr>
          <w:rFonts w:eastAsia="標楷體" w:hint="eastAsia"/>
          <w:color w:val="0070C0"/>
        </w:rPr>
        <w:t>)</w:t>
      </w:r>
      <w:r w:rsidRPr="00CA0C9B">
        <w:rPr>
          <w:rFonts w:eastAsia="標楷體" w:hint="eastAsia"/>
          <w:color w:val="0070C0"/>
        </w:rPr>
        <w:t>；</w:t>
      </w:r>
      <w:r w:rsidRPr="00CA0C9B">
        <w:rPr>
          <w:rFonts w:eastAsia="標楷體" w:hint="eastAsia"/>
          <w:color w:val="0070C0"/>
        </w:rPr>
        <w:t>(</w:t>
      </w:r>
      <w:r w:rsidRPr="00CA0C9B">
        <w:rPr>
          <w:rFonts w:eastAsia="標楷體" w:hint="eastAsia"/>
          <w:color w:val="0070C0"/>
        </w:rPr>
        <w:t>２</w:t>
      </w:r>
      <w:r w:rsidRPr="00CA0C9B">
        <w:rPr>
          <w:rFonts w:eastAsia="標楷體" w:hint="eastAsia"/>
          <w:color w:val="0070C0"/>
        </w:rPr>
        <w:t>)(</w:t>
      </w:r>
      <w:r w:rsidRPr="00CA0C9B">
        <w:rPr>
          <w:rFonts w:eastAsia="標楷體" w:hint="eastAsia"/>
          <w:color w:val="0070C0"/>
        </w:rPr>
        <w:t>Ｂ</w:t>
      </w:r>
      <w:r w:rsidRPr="00CA0C9B">
        <w:rPr>
          <w:rFonts w:eastAsia="標楷體" w:hint="eastAsia"/>
          <w:color w:val="0070C0"/>
        </w:rPr>
        <w:t>)</w:t>
      </w:r>
      <w:r w:rsidRPr="00CA0C9B">
        <w:rPr>
          <w:rFonts w:eastAsia="標楷體" w:hint="eastAsia"/>
          <w:color w:val="0070C0"/>
        </w:rPr>
        <w:t>；</w:t>
      </w:r>
      <w:r w:rsidRPr="00CA0C9B">
        <w:rPr>
          <w:rFonts w:eastAsia="標楷體" w:hint="eastAsia"/>
          <w:color w:val="0070C0"/>
        </w:rPr>
        <w:t>(</w:t>
      </w:r>
      <w:r w:rsidRPr="00CA0C9B">
        <w:rPr>
          <w:rFonts w:eastAsia="標楷體" w:hint="eastAsia"/>
          <w:color w:val="0070C0"/>
        </w:rPr>
        <w:t>３</w:t>
      </w:r>
      <w:r w:rsidRPr="00CA0C9B">
        <w:rPr>
          <w:rFonts w:eastAsia="標楷體" w:hint="eastAsia"/>
          <w:color w:val="0070C0"/>
        </w:rPr>
        <w:t>)(</w:t>
      </w:r>
      <w:r w:rsidRPr="00CA0C9B">
        <w:rPr>
          <w:rFonts w:eastAsia="標楷體" w:hint="eastAsia"/>
          <w:color w:val="0070C0"/>
        </w:rPr>
        <w:t>Ｂ</w:t>
      </w:r>
      <w:r w:rsidRPr="00CA0C9B">
        <w:rPr>
          <w:rFonts w:eastAsia="標楷體" w:hint="eastAsia"/>
          <w:color w:val="0070C0"/>
        </w:rPr>
        <w:t>)</w:t>
      </w:r>
      <w:r w:rsidRPr="00CA0C9B">
        <w:rPr>
          <w:rFonts w:eastAsia="標楷體" w:hint="eastAsia"/>
          <w:color w:val="0070C0"/>
        </w:rPr>
        <w:t>；</w:t>
      </w:r>
      <w:r w:rsidRPr="00CA0C9B">
        <w:rPr>
          <w:rFonts w:eastAsia="標楷體" w:hint="eastAsia"/>
          <w:color w:val="0070C0"/>
        </w:rPr>
        <w:t>(</w:t>
      </w:r>
      <w:r w:rsidRPr="00CA0C9B">
        <w:rPr>
          <w:rFonts w:eastAsia="標楷體" w:hint="eastAsia"/>
          <w:color w:val="0070C0"/>
        </w:rPr>
        <w:t>４</w:t>
      </w:r>
      <w:r w:rsidRPr="00CA0C9B">
        <w:rPr>
          <w:rFonts w:eastAsia="標楷體" w:hint="eastAsia"/>
          <w:color w:val="0070C0"/>
        </w:rPr>
        <w:t>)(</w:t>
      </w:r>
      <w:r w:rsidRPr="00CA0C9B">
        <w:rPr>
          <w:rFonts w:eastAsia="標楷體" w:hint="eastAsia"/>
          <w:color w:val="0070C0"/>
        </w:rPr>
        <w:t>Ｄ</w:t>
      </w:r>
      <w:r w:rsidRPr="00CA0C9B">
        <w:rPr>
          <w:rFonts w:eastAsia="標楷體" w:hint="eastAsia"/>
          <w:color w:val="0070C0"/>
        </w:rPr>
        <w:t>)</w:t>
      </w:r>
    </w:p>
    <w:sectPr w:rsidR="00CA0C9B" w:rsidRPr="00CA0C9B">
      <w:type w:val="continuous"/>
      <w:pgSz w:w="14572" w:h="20639"/>
      <w:pgMar w:top="567" w:right="567" w:bottom="567" w:left="567" w:header="720" w:footer="720" w:gutter="0"/>
      <w:cols w:num="2" w:sep="1" w:space="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FA1D73" w14:textId="77777777" w:rsidR="00F42143" w:rsidRDefault="00F42143" w:rsidP="00FD2798">
      <w:r>
        <w:separator/>
      </w:r>
    </w:p>
  </w:endnote>
  <w:endnote w:type="continuationSeparator" w:id="0">
    <w:p w14:paraId="712A975C" w14:textId="77777777" w:rsidR="00F42143" w:rsidRDefault="00F42143" w:rsidP="00FD2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FA822" w14:textId="77777777" w:rsidR="00FD2798" w:rsidRPr="00FD2798" w:rsidRDefault="00FD2798">
    <w:pPr>
      <w:pStyle w:val="a6"/>
      <w:jc w:val="center"/>
    </w:pPr>
    <w:r w:rsidRPr="00FD2798">
      <w:rPr>
        <w:rFonts w:hint="eastAsia"/>
      </w:rPr>
      <w:t>第</w:t>
    </w:r>
    <w:r w:rsidRPr="00FD2798">
      <w:rPr>
        <w:rFonts w:hint="eastAsia"/>
      </w:rPr>
      <w:t xml:space="preserve"> </w:t>
    </w:r>
    <w:r w:rsidRPr="00FD2798">
      <w:rPr>
        <w:rFonts w:ascii="Arial" w:hAnsi="Arial" w:cs="Arial"/>
      </w:rPr>
      <w:fldChar w:fldCharType="begin"/>
    </w:r>
    <w:r w:rsidRPr="00FD2798">
      <w:rPr>
        <w:rFonts w:ascii="Arial" w:hAnsi="Arial" w:cs="Arial"/>
      </w:rPr>
      <w:instrText>PAGE   \* MERGEFORMAT</w:instrText>
    </w:r>
    <w:r w:rsidRPr="00FD2798">
      <w:rPr>
        <w:rFonts w:ascii="Arial" w:hAnsi="Arial" w:cs="Arial"/>
      </w:rPr>
      <w:fldChar w:fldCharType="separate"/>
    </w:r>
    <w:r w:rsidR="00F417BA" w:rsidRPr="00F417BA">
      <w:rPr>
        <w:rFonts w:ascii="Arial" w:hAnsi="Arial" w:cs="Arial"/>
        <w:noProof/>
        <w:lang w:val="zh-TW"/>
      </w:rPr>
      <w:t>1</w:t>
    </w:r>
    <w:r w:rsidRPr="00FD2798">
      <w:rPr>
        <w:rFonts w:ascii="Arial" w:hAnsi="Arial" w:cs="Arial"/>
      </w:rPr>
      <w:fldChar w:fldCharType="end"/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 w:hint="eastAsia"/>
      </w:rPr>
      <w:t>頁</w:t>
    </w:r>
    <w:r w:rsidRPr="00FD2798">
      <w:rPr>
        <w:rFonts w:ascii="Arial" w:hAnsi="Arial" w:cs="Arial" w:hint="eastAsia"/>
      </w:rPr>
      <w:t xml:space="preserve"> / </w:t>
    </w:r>
    <w:r w:rsidRPr="00FD2798">
      <w:rPr>
        <w:rFonts w:ascii="Arial" w:hAnsi="Arial" w:cs="Arial" w:hint="eastAsia"/>
      </w:rPr>
      <w:t>共</w:t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/>
      </w:rPr>
      <w:fldChar w:fldCharType="begin"/>
    </w:r>
    <w:r w:rsidRPr="00FD2798">
      <w:rPr>
        <w:rFonts w:ascii="Arial" w:hAnsi="Arial" w:cs="Arial"/>
      </w:rPr>
      <w:instrText xml:space="preserve"> </w:instrText>
    </w:r>
    <w:r w:rsidRPr="00FD2798">
      <w:rPr>
        <w:rFonts w:ascii="Arial" w:hAnsi="Arial" w:cs="Arial" w:hint="eastAsia"/>
      </w:rPr>
      <w:instrText>NUMPAGES   \* MERGEFORMAT</w:instrText>
    </w:r>
    <w:r w:rsidRPr="00FD2798">
      <w:rPr>
        <w:rFonts w:ascii="Arial" w:hAnsi="Arial" w:cs="Arial"/>
      </w:rPr>
      <w:instrText xml:space="preserve"> </w:instrText>
    </w:r>
    <w:r w:rsidRPr="00FD2798">
      <w:rPr>
        <w:rFonts w:ascii="Arial" w:hAnsi="Arial" w:cs="Arial"/>
      </w:rPr>
      <w:fldChar w:fldCharType="separate"/>
    </w:r>
    <w:r w:rsidR="00F417BA">
      <w:rPr>
        <w:rFonts w:ascii="Arial" w:hAnsi="Arial" w:cs="Arial"/>
        <w:noProof/>
      </w:rPr>
      <w:t>1</w:t>
    </w:r>
    <w:r w:rsidRPr="00FD2798">
      <w:rPr>
        <w:rFonts w:ascii="Arial" w:hAnsi="Arial" w:cs="Arial"/>
      </w:rPr>
      <w:fldChar w:fldCharType="end"/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 w:hint="eastAsia"/>
      </w:rPr>
      <w:t>頁</w:t>
    </w:r>
  </w:p>
  <w:p w14:paraId="22E1E284" w14:textId="77777777" w:rsidR="00FD2798" w:rsidRDefault="00FD27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FA33BC" w14:textId="77777777" w:rsidR="00F42143" w:rsidRDefault="00F42143" w:rsidP="00FD2798">
      <w:r>
        <w:separator/>
      </w:r>
    </w:p>
  </w:footnote>
  <w:footnote w:type="continuationSeparator" w:id="0">
    <w:p w14:paraId="24128591" w14:textId="77777777" w:rsidR="00F42143" w:rsidRDefault="00F42143" w:rsidP="00FD2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name w:val="Numbered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0"/>
    <w:name w:val="Bulleted"/>
    <w:lvl w:ilvl="0">
      <w:start w:val="7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0"/>
    <w:name w:val="Numbered_4ebc0e64-da8d-49cd-bc3b-2c3d3fdebfa4"/>
    <w:lvl w:ilvl="0">
      <w:start w:val="12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4"/>
    <w:multiLevelType w:val="multilevel"/>
    <w:tmpl w:val="00000000"/>
    <w:name w:val="Numbered_194b67f4-3837-4490-9009-8e67bd6d8424"/>
    <w:lvl w:ilvl="0">
      <w:start w:val="25"/>
      <w:numFmt w:val="decimal"/>
      <w:lvlText w:val="%1."/>
      <w:lvlJc w:val="right"/>
      <w:pPr>
        <w:tabs>
          <w:tab w:val="left" w:pos="400"/>
        </w:tabs>
        <w:ind w:left="400" w:firstLine="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05"/>
    <w:multiLevelType w:val="multilevel"/>
    <w:tmpl w:val="00000000"/>
    <w:name w:val="Numbered_f42e20da-7c21-4e74-a8ae-c6d05d154b86"/>
    <w:lvl w:ilvl="0">
      <w:start w:val="27"/>
      <w:numFmt w:val="decimal"/>
      <w:lvlText w:val="%1."/>
      <w:lvlJc w:val="right"/>
      <w:pPr>
        <w:tabs>
          <w:tab w:val="left" w:pos="400"/>
        </w:tabs>
        <w:ind w:left="400" w:firstLine="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225C6925"/>
    <w:multiLevelType w:val="multilevel"/>
    <w:tmpl w:val="9656CB2A"/>
    <w:lvl w:ilvl="0">
      <w:start w:val="1"/>
      <w:numFmt w:val="decimal"/>
      <w:suff w:val="space"/>
      <w:lvlText w:val="%1."/>
      <w:lvlJc w:val="right"/>
      <w:pPr>
        <w:ind w:left="283"/>
      </w:pPr>
      <w:rPr>
        <w:rFonts w:ascii="新細明體" w:eastAsia="新細明體" w:hAnsi="新細明體" w:cs="Times New Roman" w:hint="eastAsia"/>
        <w:b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6" w15:restartNumberingAfterBreak="0">
    <w:nsid w:val="24906AEE"/>
    <w:multiLevelType w:val="hybridMultilevel"/>
    <w:tmpl w:val="3CB4424A"/>
    <w:lvl w:ilvl="0" w:tplc="448871D4">
      <w:start w:val="1"/>
      <w:numFmt w:val="decimal"/>
      <w:lvlText w:val="%1.(      )"/>
      <w:lvlJc w:val="left"/>
      <w:pPr>
        <w:ind w:left="8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599B63A4"/>
    <w:multiLevelType w:val="multilevel"/>
    <w:tmpl w:val="C8FAA708"/>
    <w:lvl w:ilvl="0">
      <w:start w:val="1"/>
      <w:numFmt w:val="decimal"/>
      <w:lvlRestart w:val="0"/>
      <w:suff w:val="nothing"/>
      <w:lvlText w:val="%1 ."/>
      <w:lvlJc w:val="right"/>
      <w:pPr>
        <w:ind w:left="340"/>
      </w:pPr>
      <w:rPr>
        <w:rFonts w:ascii="新細明體" w:eastAsia="新細明體" w:hAnsi="新細明體" w:cs="Times New Roman" w:hint="eastAsia"/>
        <w:b w:val="0"/>
        <w:i w:val="0"/>
        <w:color w:val="auto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suff w:val="nothing"/>
      <w:lvlText w:val="第%2節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第%3項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none"/>
      <w:suff w:val="nothing"/>
      <w:lvlText w:val="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none"/>
      <w:suff w:val="nothing"/>
      <w:lvlText w:val=""/>
      <w:lvlJc w:val="left"/>
      <w:pPr>
        <w:ind w:left="2551" w:hanging="850"/>
      </w:pPr>
      <w:rPr>
        <w:rFonts w:cs="Times New Roman" w:hint="eastAsia"/>
      </w:rPr>
    </w:lvl>
    <w:lvl w:ilvl="5">
      <w:start w:val="1"/>
      <w:numFmt w:val="none"/>
      <w:suff w:val="nothing"/>
      <w:lvlText w:val=""/>
      <w:lvlJc w:val="left"/>
      <w:pPr>
        <w:ind w:left="3260" w:hanging="1134"/>
      </w:pPr>
      <w:rPr>
        <w:rFonts w:cs="Times New Roman" w:hint="eastAsia"/>
      </w:rPr>
    </w:lvl>
    <w:lvl w:ilvl="6">
      <w:start w:val="1"/>
      <w:numFmt w:val="none"/>
      <w:suff w:val="nothing"/>
      <w:lvlText w:val=""/>
      <w:lvlJc w:val="left"/>
      <w:pPr>
        <w:ind w:left="3827" w:hanging="1276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4394" w:hanging="1418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left"/>
      <w:pPr>
        <w:ind w:left="5102" w:hanging="1700"/>
      </w:pPr>
      <w:rPr>
        <w:rFonts w:cs="Times New Roman" w:hint="eastAsia"/>
      </w:rPr>
    </w:lvl>
  </w:abstractNum>
  <w:abstractNum w:abstractNumId="8" w15:restartNumberingAfterBreak="0">
    <w:nsid w:val="5A153290"/>
    <w:multiLevelType w:val="hybridMultilevel"/>
    <w:tmpl w:val="E8B88C94"/>
    <w:lvl w:ilvl="0" w:tplc="CF7E9438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B4147E9"/>
    <w:multiLevelType w:val="multilevel"/>
    <w:tmpl w:val="D85E1430"/>
    <w:lvl w:ilvl="0">
      <w:start w:val="1"/>
      <w:numFmt w:val="taiwaneseCountingThousand"/>
      <w:pStyle w:val="1"/>
      <w:suff w:val="space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Restart w:val="0"/>
      <w:suff w:val="space"/>
      <w:lvlText w:val="%2."/>
      <w:lvlJc w:val="left"/>
      <w:pPr>
        <w:ind w:left="907" w:hanging="907"/>
      </w:pPr>
      <w:rPr>
        <w:rFonts w:cs="Times New Roman" w:hint="eastAsia"/>
        <w:w w:val="100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cs="Times New Roman" w:hint="eastAsia"/>
      </w:rPr>
    </w:lvl>
  </w:abstractNum>
  <w:num w:numId="1">
    <w:abstractNumId w:val="9"/>
  </w:num>
  <w:num w:numId="2">
    <w:abstractNumId w:val="7"/>
  </w:num>
  <w:num w:numId="3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2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8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233"/>
    <w:rsid w:val="00015421"/>
    <w:rsid w:val="00023FE4"/>
    <w:rsid w:val="00067AA5"/>
    <w:rsid w:val="00073A3E"/>
    <w:rsid w:val="000A2B6E"/>
    <w:rsid w:val="001256F8"/>
    <w:rsid w:val="00125A14"/>
    <w:rsid w:val="00152ACB"/>
    <w:rsid w:val="00170EAC"/>
    <w:rsid w:val="00191454"/>
    <w:rsid w:val="001C00A6"/>
    <w:rsid w:val="001E6B54"/>
    <w:rsid w:val="001F5B73"/>
    <w:rsid w:val="002040C4"/>
    <w:rsid w:val="00206381"/>
    <w:rsid w:val="00213F59"/>
    <w:rsid w:val="002157F4"/>
    <w:rsid w:val="0027311C"/>
    <w:rsid w:val="00287831"/>
    <w:rsid w:val="002B1431"/>
    <w:rsid w:val="002C6B58"/>
    <w:rsid w:val="002D1118"/>
    <w:rsid w:val="002D6A94"/>
    <w:rsid w:val="00373A5C"/>
    <w:rsid w:val="003744DD"/>
    <w:rsid w:val="0037454B"/>
    <w:rsid w:val="0038251B"/>
    <w:rsid w:val="003A2357"/>
    <w:rsid w:val="003E65B5"/>
    <w:rsid w:val="003F5E17"/>
    <w:rsid w:val="0044411C"/>
    <w:rsid w:val="00460DDA"/>
    <w:rsid w:val="00482037"/>
    <w:rsid w:val="004B28C3"/>
    <w:rsid w:val="004C60DF"/>
    <w:rsid w:val="0050048B"/>
    <w:rsid w:val="00504727"/>
    <w:rsid w:val="005179E9"/>
    <w:rsid w:val="00530962"/>
    <w:rsid w:val="00554B7E"/>
    <w:rsid w:val="00564D9F"/>
    <w:rsid w:val="00584744"/>
    <w:rsid w:val="005B55E1"/>
    <w:rsid w:val="005E1B97"/>
    <w:rsid w:val="005E3845"/>
    <w:rsid w:val="0061279B"/>
    <w:rsid w:val="00627EBE"/>
    <w:rsid w:val="00657E90"/>
    <w:rsid w:val="006701FD"/>
    <w:rsid w:val="00683233"/>
    <w:rsid w:val="006A0865"/>
    <w:rsid w:val="006B3840"/>
    <w:rsid w:val="006C3EBA"/>
    <w:rsid w:val="006F3D05"/>
    <w:rsid w:val="007228F0"/>
    <w:rsid w:val="00725D0F"/>
    <w:rsid w:val="00752912"/>
    <w:rsid w:val="00765717"/>
    <w:rsid w:val="007D1FBD"/>
    <w:rsid w:val="008210ED"/>
    <w:rsid w:val="0082584D"/>
    <w:rsid w:val="00850E06"/>
    <w:rsid w:val="00853C83"/>
    <w:rsid w:val="00867E94"/>
    <w:rsid w:val="009138DE"/>
    <w:rsid w:val="0093023D"/>
    <w:rsid w:val="00937D00"/>
    <w:rsid w:val="00945FFE"/>
    <w:rsid w:val="00991EAB"/>
    <w:rsid w:val="009C2AD5"/>
    <w:rsid w:val="009C31C2"/>
    <w:rsid w:val="009C7073"/>
    <w:rsid w:val="009D0D6E"/>
    <w:rsid w:val="009E1641"/>
    <w:rsid w:val="009E433F"/>
    <w:rsid w:val="009F6D2B"/>
    <w:rsid w:val="00A37D9D"/>
    <w:rsid w:val="00A51325"/>
    <w:rsid w:val="00A9648D"/>
    <w:rsid w:val="00AA6AA3"/>
    <w:rsid w:val="00AD7DD0"/>
    <w:rsid w:val="00B021B7"/>
    <w:rsid w:val="00B03CB7"/>
    <w:rsid w:val="00B517DC"/>
    <w:rsid w:val="00B632C8"/>
    <w:rsid w:val="00B923B4"/>
    <w:rsid w:val="00BB4DC5"/>
    <w:rsid w:val="00BD3370"/>
    <w:rsid w:val="00C01E58"/>
    <w:rsid w:val="00C03D9B"/>
    <w:rsid w:val="00C13659"/>
    <w:rsid w:val="00C2294F"/>
    <w:rsid w:val="00C62321"/>
    <w:rsid w:val="00C67520"/>
    <w:rsid w:val="00C872A4"/>
    <w:rsid w:val="00CA0C9B"/>
    <w:rsid w:val="00CB5851"/>
    <w:rsid w:val="00CC2D89"/>
    <w:rsid w:val="00D02A52"/>
    <w:rsid w:val="00D37736"/>
    <w:rsid w:val="00D55547"/>
    <w:rsid w:val="00D64D60"/>
    <w:rsid w:val="00D72A62"/>
    <w:rsid w:val="00DA4371"/>
    <w:rsid w:val="00DB4B5E"/>
    <w:rsid w:val="00E16DDF"/>
    <w:rsid w:val="00EA5383"/>
    <w:rsid w:val="00F150EA"/>
    <w:rsid w:val="00F417BA"/>
    <w:rsid w:val="00F42143"/>
    <w:rsid w:val="00F61103"/>
    <w:rsid w:val="00FD2798"/>
    <w:rsid w:val="00FD608F"/>
    <w:rsid w:val="00FF6492"/>
    <w:rsid w:val="00FF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916F19"/>
  <w15:docId w15:val="{EFA12FA0-28DF-4725-A8D2-87062BBF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rsid w:val="00BD3370"/>
    <w:pPr>
      <w:numPr>
        <w:numId w:val="1"/>
      </w:numPr>
      <w:spacing w:before="180" w:after="180" w:line="720" w:lineRule="atLeast"/>
      <w:outlineLvl w:val="0"/>
    </w:pPr>
    <w:rPr>
      <w:rFonts w:ascii="Arial" w:eastAsia="標楷體" w:hAnsi="Arial"/>
      <w:b/>
      <w:bCs/>
      <w:kern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D2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FD279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D2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FD2798"/>
    <w:rPr>
      <w:sz w:val="20"/>
      <w:szCs w:val="20"/>
    </w:rPr>
  </w:style>
  <w:style w:type="character" w:customStyle="1" w:styleId="10">
    <w:name w:val="標題 1 字元"/>
    <w:link w:val="1"/>
    <w:rsid w:val="00BD3370"/>
    <w:rPr>
      <w:rFonts w:ascii="Arial" w:eastAsia="標楷體" w:hAnsi="Arial" w:cs="Times New Roman"/>
      <w:b/>
      <w:bCs/>
      <w:kern w:val="52"/>
      <w:szCs w:val="52"/>
    </w:rPr>
  </w:style>
  <w:style w:type="paragraph" w:customStyle="1" w:styleId="testTypeHeader">
    <w:name w:val="testTypeHeader"/>
    <w:basedOn w:val="1"/>
    <w:next w:val="a"/>
    <w:autoRedefine/>
    <w:rsid w:val="0082584D"/>
    <w:pPr>
      <w:numPr>
        <w:numId w:val="0"/>
      </w:numPr>
      <w:adjustRightInd w:val="0"/>
      <w:snapToGrid w:val="0"/>
      <w:spacing w:before="0" w:after="0" w:line="360" w:lineRule="atLeast"/>
      <w:ind w:left="1699" w:hangingChars="708" w:hanging="1699"/>
    </w:pPr>
    <w:rPr>
      <w:rFonts w:ascii="Times New Roman" w:hAnsi="Times New Roman"/>
      <w:b w:val="0"/>
    </w:rPr>
  </w:style>
  <w:style w:type="paragraph" w:customStyle="1" w:styleId="choiceHeader">
    <w:name w:val="choiceHeader"/>
    <w:basedOn w:val="a"/>
    <w:autoRedefine/>
    <w:rsid w:val="00C62321"/>
    <w:pPr>
      <w:adjustRightInd w:val="0"/>
      <w:snapToGrid w:val="0"/>
      <w:spacing w:line="360" w:lineRule="atLeast"/>
      <w:ind w:left="993"/>
    </w:pPr>
    <w:rPr>
      <w:rFonts w:ascii="Times New Roman" w:eastAsia="標楷體" w:hAnsi="Times New Roman" w:cs="Arial"/>
      <w:bCs/>
      <w:noProof/>
      <w:kern w:val="0"/>
      <w:lang w:eastAsia="ru-RU"/>
    </w:rPr>
  </w:style>
  <w:style w:type="paragraph" w:customStyle="1" w:styleId="a8">
    <w:name w:val="國中題目"/>
    <w:basedOn w:val="a"/>
    <w:rsid w:val="00BD3370"/>
    <w:pPr>
      <w:adjustRightInd w:val="0"/>
      <w:snapToGrid w:val="0"/>
    </w:pPr>
    <w:rPr>
      <w:rFonts w:ascii="Times New Roman" w:hAnsi="Times New Roman"/>
      <w:kern w:val="0"/>
      <w:szCs w:val="24"/>
    </w:rPr>
  </w:style>
  <w:style w:type="paragraph" w:customStyle="1" w:styleId="nonChoiceHeader">
    <w:name w:val="nonChoiceHeader"/>
    <w:basedOn w:val="a"/>
    <w:autoRedefine/>
    <w:rsid w:val="00BD3370"/>
    <w:pPr>
      <w:adjustRightInd w:val="0"/>
      <w:snapToGrid w:val="0"/>
      <w:spacing w:line="240" w:lineRule="atLeast"/>
      <w:ind w:left="397"/>
    </w:pPr>
    <w:rPr>
      <w:rFonts w:ascii="Times New Roman" w:eastAsia="標楷體" w:hAnsi="Times New Roman" w:cs="Arial"/>
      <w:bCs/>
      <w:noProof/>
      <w:kern w:val="0"/>
      <w:lang w:eastAsia="ru-RU"/>
    </w:rPr>
  </w:style>
  <w:style w:type="paragraph" w:styleId="a9">
    <w:name w:val="List Paragraph"/>
    <w:basedOn w:val="a"/>
    <w:uiPriority w:val="34"/>
    <w:qFormat/>
    <w:rsid w:val="00BD3370"/>
    <w:pPr>
      <w:ind w:leftChars="200" w:left="480"/>
    </w:pPr>
  </w:style>
  <w:style w:type="paragraph" w:customStyle="1" w:styleId="TTSHeader">
    <w:name w:val="TTSHeader"/>
    <w:basedOn w:val="a"/>
    <w:rsid w:val="00945FFE"/>
    <w:pPr>
      <w:spacing w:line="240" w:lineRule="atLeast"/>
    </w:pPr>
    <w:rPr>
      <w:rFonts w:ascii="Arial" w:eastAsia="標楷體" w:hAnsi="Arial" w:cs="Arial"/>
      <w:b/>
      <w:szCs w:val="24"/>
    </w:rPr>
  </w:style>
  <w:style w:type="paragraph" w:customStyle="1" w:styleId="Normal3a37d1a6-a27b-4c33-8c91-8312c27ddf9b">
    <w:name w:val="Normal_3a37d1a6-a27b-4c33-8c91-8312c27ddf9b"/>
    <w:rsid w:val="00945FFE"/>
    <w:pPr>
      <w:widowControl w:val="0"/>
    </w:pPr>
    <w:rPr>
      <w:rFonts w:ascii="Times New Roman" w:hAnsi="Times New Roman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oleObject" Target="embeddings/Microsoft_Word_97_-_2003_Document.doc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Microsoft_Word_97_-_2003_Document1.doc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951</Words>
  <Characters>5424</Characters>
  <Application>Microsoft Office Word</Application>
  <DocSecurity>0</DocSecurity>
  <Lines>45</Lines>
  <Paragraphs>12</Paragraphs>
  <ScaleCrop>false</ScaleCrop>
  <Company/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小魚</dc:creator>
  <cp:keywords/>
  <cp:lastModifiedBy>user</cp:lastModifiedBy>
  <cp:revision>14</cp:revision>
  <cp:lastPrinted>2024-01-04T06:07:00Z</cp:lastPrinted>
  <dcterms:created xsi:type="dcterms:W3CDTF">2023-06-20T07:26:00Z</dcterms:created>
  <dcterms:modified xsi:type="dcterms:W3CDTF">2024-01-04T06:07:00Z</dcterms:modified>
</cp:coreProperties>
</file>